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7812C2" w14:textId="77777777" w:rsidR="001F4339" w:rsidRPr="007266F1" w:rsidRDefault="001F4339" w:rsidP="001F4339">
      <w:pPr>
        <w:rPr>
          <w:rFonts w:ascii="Times New Roman" w:hAnsi="Times New Roman"/>
          <w:sz w:val="24"/>
          <w:szCs w:val="24"/>
          <w:lang w:val="ro-RO"/>
        </w:rPr>
      </w:pPr>
    </w:p>
    <w:p w14:paraId="02748E39" w14:textId="77777777" w:rsidR="001F4339" w:rsidRPr="007266F1" w:rsidRDefault="001F4339" w:rsidP="001F4339">
      <w:pPr>
        <w:rPr>
          <w:rFonts w:ascii="Times New Roman" w:hAnsi="Times New Roman"/>
          <w:sz w:val="24"/>
          <w:szCs w:val="24"/>
          <w:lang w:val="ro-RO"/>
        </w:rPr>
      </w:pPr>
    </w:p>
    <w:p w14:paraId="4BAAB308" w14:textId="77777777" w:rsidR="005752B2" w:rsidRPr="007266F1" w:rsidRDefault="005752B2"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6DF2EC8F"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52EB6B66"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7747D814" w14:textId="77777777" w:rsidR="000F5D65" w:rsidRPr="007266F1" w:rsidRDefault="000F5D65" w:rsidP="000F5D65">
      <w:pPr>
        <w:rPr>
          <w:rFonts w:ascii="Times New Roman" w:hAnsi="Times New Roman"/>
          <w:sz w:val="24"/>
          <w:szCs w:val="24"/>
          <w:lang w:val="ro-RO"/>
        </w:rPr>
      </w:pPr>
      <w:bookmarkStart w:id="0" w:name="_Hlk35511263"/>
    </w:p>
    <w:p w14:paraId="1A3972E6" w14:textId="77777777" w:rsidR="000F5D65" w:rsidRPr="007266F1" w:rsidRDefault="000F5D65" w:rsidP="000F5D65">
      <w:pPr>
        <w:rPr>
          <w:rFonts w:ascii="Times New Roman" w:hAnsi="Times New Roman"/>
          <w:sz w:val="24"/>
          <w:szCs w:val="24"/>
          <w:lang w:val="ro-RO"/>
        </w:rPr>
      </w:pPr>
    </w:p>
    <w:p w14:paraId="28F9B04E" w14:textId="77777777" w:rsidR="000F5D65" w:rsidRPr="007266F1" w:rsidRDefault="000F5D65" w:rsidP="000F5D65">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0DED7682" w14:textId="77777777" w:rsidR="000F5D65" w:rsidRPr="007266F1" w:rsidRDefault="000F5D65" w:rsidP="000F5D65">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69E8085B" w14:textId="77777777" w:rsidR="000F5D65" w:rsidRPr="007266F1" w:rsidRDefault="000F5D65" w:rsidP="000F5D65">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05956E91" w14:textId="77777777" w:rsidR="000F5D65" w:rsidRPr="007266F1" w:rsidRDefault="000F5D65" w:rsidP="000F5D65">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7266F1">
        <w:rPr>
          <w:rFonts w:ascii="Times New Roman" w:hAnsi="Times New Roman"/>
          <w:b/>
          <w:sz w:val="24"/>
          <w:szCs w:val="24"/>
          <w:lang w:val="ro-RO"/>
        </w:rPr>
        <w:t>OPIS</w:t>
      </w:r>
    </w:p>
    <w:p w14:paraId="50BF6C8B" w14:textId="77777777" w:rsidR="000F5D65" w:rsidRPr="007266F1" w:rsidRDefault="000F5D65" w:rsidP="000F5D65">
      <w:pPr>
        <w:overflowPunct/>
        <w:autoSpaceDE/>
        <w:autoSpaceDN/>
        <w:adjustRightInd/>
        <w:spacing w:after="160" w:line="259" w:lineRule="auto"/>
        <w:textAlignment w:val="auto"/>
        <w:rPr>
          <w:rFonts w:ascii="Times New Roman" w:hAnsi="Times New Roman"/>
          <w:sz w:val="24"/>
          <w:szCs w:val="24"/>
          <w:lang w:val="ro-RO"/>
        </w:rPr>
      </w:pPr>
    </w:p>
    <w:p w14:paraId="5AB3EF5B" w14:textId="77777777" w:rsidR="000F5D65" w:rsidRPr="007266F1" w:rsidRDefault="000F5D65" w:rsidP="000F5D65">
      <w:pPr>
        <w:overflowPunct/>
        <w:autoSpaceDE/>
        <w:autoSpaceDN/>
        <w:adjustRightInd/>
        <w:spacing w:after="160" w:line="259" w:lineRule="auto"/>
        <w:textAlignment w:val="auto"/>
        <w:rPr>
          <w:rFonts w:ascii="Times New Roman" w:hAnsi="Times New Roman"/>
          <w:sz w:val="24"/>
          <w:szCs w:val="24"/>
          <w:lang w:val="ro-RO"/>
        </w:rPr>
      </w:pPr>
    </w:p>
    <w:p w14:paraId="43F24E40" w14:textId="77777777" w:rsidR="000F5D65" w:rsidRPr="007266F1" w:rsidRDefault="000F5D65" w:rsidP="000F5D65">
      <w:pPr>
        <w:overflowPunct/>
        <w:autoSpaceDE/>
        <w:autoSpaceDN/>
        <w:adjustRightInd/>
        <w:spacing w:after="160" w:line="259" w:lineRule="auto"/>
        <w:textAlignment w:val="auto"/>
        <w:rPr>
          <w:rFonts w:ascii="Times New Roman" w:hAnsi="Times New Roman"/>
          <w:sz w:val="24"/>
          <w:szCs w:val="24"/>
          <w:lang w:val="ro-RO"/>
        </w:rPr>
      </w:pPr>
    </w:p>
    <w:p w14:paraId="41B0BF12" w14:textId="77777777" w:rsidR="000F5D65" w:rsidRPr="007266F1" w:rsidRDefault="000F5D65" w:rsidP="000F5D65">
      <w:pPr>
        <w:overflowPunct/>
        <w:autoSpaceDE/>
        <w:autoSpaceDN/>
        <w:adjustRightInd/>
        <w:spacing w:after="160" w:line="259" w:lineRule="auto"/>
        <w:textAlignment w:val="auto"/>
        <w:rPr>
          <w:rFonts w:ascii="Times New Roman" w:hAnsi="Times New Roman"/>
          <w:sz w:val="24"/>
          <w:szCs w:val="24"/>
          <w:lang w:val="ro-RO"/>
        </w:rPr>
      </w:pPr>
    </w:p>
    <w:p w14:paraId="349EFCDE" w14:textId="77777777" w:rsidR="000F5D65" w:rsidRDefault="000F5D65" w:rsidP="000F5D65">
      <w:pPr>
        <w:overflowPunct/>
        <w:autoSpaceDE/>
        <w:autoSpaceDN/>
        <w:adjustRightInd/>
        <w:spacing w:line="360" w:lineRule="auto"/>
        <w:textAlignment w:val="auto"/>
        <w:rPr>
          <w:rFonts w:ascii="Times New Roman" w:hAnsi="Times New Roman"/>
          <w:bCs/>
          <w:sz w:val="24"/>
          <w:szCs w:val="28"/>
          <w:lang w:val="ro-RO"/>
        </w:rPr>
      </w:pPr>
      <w:r w:rsidRPr="007266F1">
        <w:rPr>
          <w:rFonts w:ascii="Times New Roman" w:hAnsi="Times New Roman"/>
          <w:bCs/>
          <w:sz w:val="24"/>
          <w:szCs w:val="28"/>
          <w:lang w:val="ro-RO"/>
        </w:rPr>
        <w:t xml:space="preserve">- Formular nr. 1 </w:t>
      </w:r>
      <w:r>
        <w:rPr>
          <w:rFonts w:ascii="Times New Roman" w:hAnsi="Times New Roman"/>
          <w:bCs/>
          <w:sz w:val="24"/>
          <w:szCs w:val="28"/>
          <w:lang w:val="ro-RO"/>
        </w:rPr>
        <w:t>–</w:t>
      </w:r>
      <w:r w:rsidRPr="007266F1">
        <w:rPr>
          <w:rFonts w:ascii="Times New Roman" w:hAnsi="Times New Roman"/>
          <w:bCs/>
          <w:sz w:val="24"/>
          <w:szCs w:val="28"/>
          <w:lang w:val="ro-RO"/>
        </w:rPr>
        <w:t xml:space="preserve"> </w:t>
      </w:r>
      <w:r>
        <w:rPr>
          <w:rFonts w:ascii="Times New Roman" w:hAnsi="Times New Roman"/>
          <w:bCs/>
          <w:sz w:val="24"/>
          <w:szCs w:val="28"/>
          <w:lang w:val="ro-RO"/>
        </w:rPr>
        <w:t>Scrisoare de înaintare</w:t>
      </w:r>
    </w:p>
    <w:p w14:paraId="525796A1" w14:textId="77777777" w:rsidR="000F5D65" w:rsidRPr="007266F1" w:rsidRDefault="000F5D65" w:rsidP="000F5D65">
      <w:pPr>
        <w:overflowPunct/>
        <w:autoSpaceDE/>
        <w:autoSpaceDN/>
        <w:adjustRightInd/>
        <w:spacing w:line="360" w:lineRule="auto"/>
        <w:textAlignment w:val="auto"/>
        <w:rPr>
          <w:rFonts w:ascii="Times New Roman" w:hAnsi="Times New Roman"/>
          <w:bCs/>
          <w:sz w:val="24"/>
          <w:szCs w:val="28"/>
          <w:lang w:val="ro-RO"/>
        </w:rPr>
      </w:pPr>
      <w:r>
        <w:rPr>
          <w:rFonts w:ascii="Times New Roman" w:hAnsi="Times New Roman"/>
          <w:bCs/>
          <w:sz w:val="24"/>
          <w:szCs w:val="28"/>
          <w:lang w:val="ro-RO"/>
        </w:rPr>
        <w:t xml:space="preserve">- </w:t>
      </w:r>
      <w:r w:rsidRPr="007266F1">
        <w:rPr>
          <w:rFonts w:ascii="Times New Roman" w:hAnsi="Times New Roman"/>
          <w:bCs/>
          <w:sz w:val="24"/>
          <w:szCs w:val="28"/>
          <w:lang w:val="ro-RO"/>
        </w:rPr>
        <w:t xml:space="preserve">Formular nr. </w:t>
      </w:r>
      <w:r>
        <w:rPr>
          <w:rFonts w:ascii="Times New Roman" w:hAnsi="Times New Roman"/>
          <w:bCs/>
          <w:sz w:val="24"/>
          <w:szCs w:val="28"/>
          <w:lang w:val="ro-RO"/>
        </w:rPr>
        <w:t>2</w:t>
      </w:r>
      <w:r w:rsidRPr="007266F1">
        <w:rPr>
          <w:rFonts w:ascii="Times New Roman" w:hAnsi="Times New Roman"/>
          <w:bCs/>
          <w:sz w:val="24"/>
          <w:szCs w:val="28"/>
          <w:lang w:val="ro-RO"/>
        </w:rPr>
        <w:t xml:space="preserve"> </w:t>
      </w:r>
      <w:r>
        <w:rPr>
          <w:rFonts w:ascii="Times New Roman" w:hAnsi="Times New Roman"/>
          <w:bCs/>
          <w:sz w:val="24"/>
          <w:szCs w:val="28"/>
          <w:lang w:val="ro-RO"/>
        </w:rPr>
        <w:t>–</w:t>
      </w:r>
      <w:r w:rsidRPr="007266F1">
        <w:rPr>
          <w:rFonts w:ascii="Times New Roman" w:hAnsi="Times New Roman"/>
          <w:bCs/>
          <w:sz w:val="24"/>
          <w:szCs w:val="28"/>
          <w:lang w:val="ro-RO"/>
        </w:rPr>
        <w:t xml:space="preserve"> Formularul de ofertă + anexă</w:t>
      </w:r>
    </w:p>
    <w:p w14:paraId="053A915B" w14:textId="77777777" w:rsidR="000F5D65" w:rsidRPr="007266F1" w:rsidRDefault="000F5D65" w:rsidP="000F5D65">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 Formular nr. </w:t>
      </w:r>
      <w:r>
        <w:rPr>
          <w:rFonts w:ascii="Times New Roman" w:hAnsi="Times New Roman"/>
          <w:sz w:val="24"/>
          <w:szCs w:val="28"/>
          <w:lang w:val="ro-RO"/>
        </w:rPr>
        <w:t>3</w:t>
      </w:r>
      <w:r w:rsidRPr="007266F1">
        <w:rPr>
          <w:rFonts w:ascii="Times New Roman" w:hAnsi="Times New Roman"/>
          <w:sz w:val="24"/>
          <w:szCs w:val="28"/>
          <w:lang w:val="ro-RO"/>
        </w:rPr>
        <w:t xml:space="preserve"> – </w:t>
      </w:r>
      <w:proofErr w:type="spellStart"/>
      <w:r w:rsidRPr="007266F1">
        <w:rPr>
          <w:rFonts w:ascii="Times New Roman" w:hAnsi="Times New Roman"/>
          <w:sz w:val="24"/>
          <w:szCs w:val="28"/>
          <w:lang w:val="ro-RO"/>
        </w:rPr>
        <w:t>Declaraţie</w:t>
      </w:r>
      <w:proofErr w:type="spellEnd"/>
      <w:r w:rsidRPr="007266F1">
        <w:rPr>
          <w:rFonts w:ascii="Times New Roman" w:hAnsi="Times New Roman"/>
          <w:sz w:val="24"/>
          <w:szCs w:val="28"/>
          <w:lang w:val="ro-RO"/>
        </w:rPr>
        <w:t xml:space="preserve"> privind neîncadrarea în situațiile prevăzute la art. 164 din </w:t>
      </w:r>
    </w:p>
    <w:p w14:paraId="32E714FE" w14:textId="77777777" w:rsidR="000F5D65" w:rsidRPr="007266F1" w:rsidRDefault="000F5D65" w:rsidP="000F5D65">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Legea 98/2016 </w:t>
      </w:r>
    </w:p>
    <w:p w14:paraId="661D324E" w14:textId="77777777" w:rsidR="000F5D65" w:rsidRPr="007266F1" w:rsidRDefault="000F5D65" w:rsidP="000F5D65">
      <w:pPr>
        <w:spacing w:line="360" w:lineRule="auto"/>
        <w:rPr>
          <w:rFonts w:ascii="Times New Roman" w:hAnsi="Times New Roman"/>
          <w:color w:val="000000"/>
          <w:sz w:val="24"/>
          <w:szCs w:val="28"/>
          <w:lang w:val="ro-RO"/>
        </w:rPr>
      </w:pPr>
      <w:r w:rsidRPr="007266F1">
        <w:rPr>
          <w:rFonts w:ascii="Times New Roman" w:hAnsi="Times New Roman"/>
          <w:sz w:val="24"/>
          <w:szCs w:val="28"/>
          <w:lang w:val="ro-RO"/>
        </w:rPr>
        <w:t xml:space="preserve">- Formular nr. </w:t>
      </w:r>
      <w:r>
        <w:rPr>
          <w:rFonts w:ascii="Times New Roman" w:hAnsi="Times New Roman"/>
          <w:sz w:val="24"/>
          <w:szCs w:val="28"/>
          <w:lang w:val="ro-RO"/>
        </w:rPr>
        <w:t>4</w:t>
      </w:r>
      <w:r w:rsidRPr="007266F1">
        <w:rPr>
          <w:rFonts w:ascii="Times New Roman" w:hAnsi="Times New Roman"/>
          <w:sz w:val="24"/>
          <w:szCs w:val="28"/>
          <w:lang w:val="ro-RO"/>
        </w:rPr>
        <w:t xml:space="preserve"> - </w:t>
      </w:r>
      <w:bookmarkStart w:id="1" w:name="_Hlk37665265"/>
      <w:r w:rsidRPr="007266F1">
        <w:rPr>
          <w:rFonts w:ascii="Times New Roman" w:hAnsi="Times New Roman"/>
          <w:color w:val="000000"/>
          <w:sz w:val="24"/>
          <w:szCs w:val="28"/>
          <w:lang w:val="ro-RO"/>
        </w:rPr>
        <w:t>Declarație privind neîncadrarea în situațiile prevăzute la art. 165 din Legea 98/2016</w:t>
      </w:r>
    </w:p>
    <w:bookmarkEnd w:id="1"/>
    <w:p w14:paraId="091FD8F8" w14:textId="77777777" w:rsidR="000F5D65" w:rsidRPr="007266F1" w:rsidRDefault="000F5D65" w:rsidP="000F5D65">
      <w:pPr>
        <w:spacing w:line="360" w:lineRule="auto"/>
        <w:rPr>
          <w:rFonts w:ascii="Times New Roman" w:hAnsi="Times New Roman"/>
          <w:color w:val="000000"/>
          <w:sz w:val="24"/>
          <w:szCs w:val="28"/>
          <w:lang w:val="ro-RO"/>
        </w:rPr>
      </w:pPr>
      <w:r w:rsidRPr="007266F1">
        <w:rPr>
          <w:rFonts w:ascii="Times New Roman" w:hAnsi="Times New Roman"/>
          <w:color w:val="000000"/>
          <w:sz w:val="24"/>
          <w:szCs w:val="28"/>
          <w:lang w:val="ro-RO"/>
        </w:rPr>
        <w:t xml:space="preserve">- Formular nr. </w:t>
      </w:r>
      <w:r>
        <w:rPr>
          <w:rFonts w:ascii="Times New Roman" w:hAnsi="Times New Roman"/>
          <w:color w:val="000000"/>
          <w:sz w:val="24"/>
          <w:szCs w:val="28"/>
          <w:lang w:val="ro-RO"/>
        </w:rPr>
        <w:t>5</w:t>
      </w:r>
      <w:r w:rsidRPr="007266F1">
        <w:rPr>
          <w:rFonts w:ascii="Times New Roman" w:hAnsi="Times New Roman"/>
          <w:color w:val="000000"/>
          <w:sz w:val="24"/>
          <w:szCs w:val="28"/>
          <w:lang w:val="ro-RO"/>
        </w:rPr>
        <w:t xml:space="preserve"> - Declarație privind neîncadrarea în situațiile prevăzute la art. 167 din Legea 98/2016</w:t>
      </w:r>
    </w:p>
    <w:p w14:paraId="25D35486" w14:textId="77777777" w:rsidR="000F5D65" w:rsidRPr="007266F1" w:rsidRDefault="000F5D65" w:rsidP="000F5D65">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color w:val="000000"/>
          <w:sz w:val="24"/>
          <w:szCs w:val="28"/>
          <w:lang w:val="ro-RO"/>
        </w:rPr>
        <w:t xml:space="preserve">- Formular nr. </w:t>
      </w:r>
      <w:r>
        <w:rPr>
          <w:rFonts w:ascii="Times New Roman" w:hAnsi="Times New Roman"/>
          <w:color w:val="000000"/>
          <w:sz w:val="24"/>
          <w:szCs w:val="28"/>
          <w:lang w:val="ro-RO"/>
        </w:rPr>
        <w:t>6</w:t>
      </w:r>
      <w:r w:rsidRPr="007266F1">
        <w:rPr>
          <w:rFonts w:ascii="Times New Roman" w:hAnsi="Times New Roman"/>
          <w:color w:val="000000"/>
          <w:sz w:val="24"/>
          <w:szCs w:val="28"/>
          <w:lang w:val="ro-RO"/>
        </w:rPr>
        <w:t xml:space="preserve"> - </w:t>
      </w:r>
      <w:proofErr w:type="spellStart"/>
      <w:r w:rsidRPr="007266F1">
        <w:rPr>
          <w:rFonts w:ascii="Times New Roman" w:hAnsi="Times New Roman"/>
          <w:sz w:val="24"/>
          <w:szCs w:val="28"/>
          <w:lang w:val="ro-RO"/>
        </w:rPr>
        <w:t>Declaraţie</w:t>
      </w:r>
      <w:proofErr w:type="spellEnd"/>
      <w:r w:rsidRPr="007266F1">
        <w:rPr>
          <w:rFonts w:ascii="Times New Roman" w:hAnsi="Times New Roman"/>
          <w:sz w:val="24"/>
          <w:szCs w:val="28"/>
          <w:lang w:val="ro-RO"/>
        </w:rPr>
        <w:t xml:space="preserve"> privind neîncadrarea în prevederile art. 59-60 din Legea 98/2016</w:t>
      </w:r>
    </w:p>
    <w:p w14:paraId="375E5586" w14:textId="77777777" w:rsidR="000F5D65" w:rsidRDefault="000F5D65" w:rsidP="000F5D65">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7</w:t>
      </w:r>
      <w:r w:rsidRPr="007266F1">
        <w:rPr>
          <w:rFonts w:ascii="Times New Roman" w:hAnsi="Times New Roman"/>
          <w:iCs/>
          <w:sz w:val="24"/>
          <w:szCs w:val="28"/>
          <w:lang w:val="ro-RO"/>
        </w:rPr>
        <w:t xml:space="preserve"> – Declarație privind cunoașterea obligațiilor relevante din domeniile mediului, social și al relațiilor de muncă </w:t>
      </w:r>
    </w:p>
    <w:p w14:paraId="3903BC0A" w14:textId="77777777" w:rsidR="000F5D65" w:rsidRDefault="000F5D65" w:rsidP="000F5D65">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8</w:t>
      </w:r>
      <w:r w:rsidRPr="007266F1">
        <w:rPr>
          <w:rFonts w:ascii="Times New Roman" w:hAnsi="Times New Roman"/>
          <w:iCs/>
          <w:sz w:val="24"/>
          <w:szCs w:val="28"/>
          <w:lang w:val="ro-RO"/>
        </w:rPr>
        <w:t xml:space="preserve"> - </w:t>
      </w:r>
      <w:bookmarkStart w:id="2" w:name="_Hlk32820879"/>
      <w:r w:rsidRPr="007266F1">
        <w:rPr>
          <w:rFonts w:ascii="Times New Roman" w:hAnsi="Times New Roman"/>
          <w:iCs/>
          <w:sz w:val="24"/>
          <w:szCs w:val="28"/>
          <w:lang w:val="ro-RO"/>
        </w:rPr>
        <w:t>Declarație de acceptare a condițiilor contractuale și de însușire a documentației de atribuire</w:t>
      </w:r>
      <w:bookmarkEnd w:id="2"/>
    </w:p>
    <w:p w14:paraId="5F51949D" w14:textId="77777777" w:rsidR="000F5D65" w:rsidRPr="005D3155" w:rsidRDefault="000F5D65" w:rsidP="000F5D65">
      <w:pPr>
        <w:shd w:val="clear" w:color="auto" w:fill="FFFFFF"/>
        <w:rPr>
          <w:rFonts w:ascii="Times New Roman" w:hAnsi="Times New Roman"/>
          <w:iCs/>
          <w:sz w:val="24"/>
          <w:szCs w:val="28"/>
          <w:lang w:val="ro-RO"/>
        </w:rPr>
      </w:pPr>
      <w:r>
        <w:rPr>
          <w:rFonts w:ascii="Times New Roman" w:hAnsi="Times New Roman"/>
          <w:iCs/>
          <w:sz w:val="24"/>
          <w:szCs w:val="28"/>
          <w:lang w:val="ro-RO"/>
        </w:rPr>
        <w:t xml:space="preserve">- Formular nr. 9 - </w:t>
      </w:r>
      <w:r w:rsidRPr="005D3155">
        <w:rPr>
          <w:rFonts w:ascii="Times New Roman" w:hAnsi="Times New Roman"/>
          <w:iCs/>
          <w:sz w:val="24"/>
          <w:szCs w:val="28"/>
          <w:lang w:val="ro-RO"/>
        </w:rPr>
        <w:t>Acord prelucrare date cu caracter personal</w:t>
      </w:r>
    </w:p>
    <w:p w14:paraId="57BF21BA" w14:textId="77777777" w:rsidR="000F5D65" w:rsidRPr="007266F1" w:rsidRDefault="000F5D65" w:rsidP="000F5D65">
      <w:pPr>
        <w:overflowPunct/>
        <w:autoSpaceDE/>
        <w:autoSpaceDN/>
        <w:adjustRightInd/>
        <w:spacing w:line="360" w:lineRule="auto"/>
        <w:textAlignment w:val="auto"/>
        <w:rPr>
          <w:rFonts w:ascii="Times New Roman" w:hAnsi="Times New Roman"/>
          <w:iCs/>
          <w:sz w:val="24"/>
          <w:szCs w:val="28"/>
          <w:lang w:val="ro-RO"/>
        </w:rPr>
      </w:pPr>
    </w:p>
    <w:p w14:paraId="5A7DBC7A" w14:textId="77777777" w:rsidR="000F5D65" w:rsidRPr="007266F1" w:rsidRDefault="000F5D65" w:rsidP="000F5D65">
      <w:pPr>
        <w:overflowPunct/>
        <w:autoSpaceDE/>
        <w:autoSpaceDN/>
        <w:adjustRightInd/>
        <w:spacing w:line="360" w:lineRule="auto"/>
        <w:textAlignment w:val="auto"/>
        <w:rPr>
          <w:rFonts w:ascii="Times New Roman" w:hAnsi="Times New Roman"/>
          <w:iCs/>
          <w:sz w:val="24"/>
          <w:szCs w:val="28"/>
          <w:lang w:val="ro-RO"/>
        </w:rPr>
      </w:pPr>
    </w:p>
    <w:p w14:paraId="24B48158" w14:textId="77777777" w:rsidR="000F5D65" w:rsidRPr="007266F1" w:rsidRDefault="000F5D65" w:rsidP="000F5D65">
      <w:pPr>
        <w:overflowPunct/>
        <w:autoSpaceDE/>
        <w:autoSpaceDN/>
        <w:adjustRightInd/>
        <w:spacing w:line="259" w:lineRule="auto"/>
        <w:jc w:val="both"/>
        <w:textAlignment w:val="auto"/>
        <w:rPr>
          <w:rFonts w:ascii="Times New Roman" w:hAnsi="Times New Roman"/>
          <w:sz w:val="24"/>
          <w:szCs w:val="24"/>
          <w:lang w:val="ro-RO"/>
        </w:rPr>
      </w:pPr>
    </w:p>
    <w:p w14:paraId="3BD2CB76" w14:textId="77777777" w:rsidR="000F5D65" w:rsidRPr="007266F1" w:rsidRDefault="000F5D65" w:rsidP="000F5D65">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br w:type="page"/>
      </w:r>
    </w:p>
    <w:p w14:paraId="20D43414" w14:textId="77777777" w:rsidR="000F5D65" w:rsidRPr="008075E5" w:rsidRDefault="000F5D65" w:rsidP="000F5D65">
      <w:pPr>
        <w:jc w:val="right"/>
        <w:rPr>
          <w:rFonts w:ascii="Times New Roman" w:hAnsi="Times New Roman"/>
          <w:sz w:val="24"/>
          <w:szCs w:val="24"/>
          <w:lang w:val="ro-RO"/>
        </w:rPr>
      </w:pPr>
      <w:r w:rsidRPr="008075E5">
        <w:rPr>
          <w:rFonts w:ascii="Times New Roman" w:hAnsi="Times New Roman"/>
          <w:b/>
          <w:sz w:val="24"/>
          <w:szCs w:val="24"/>
          <w:lang w:val="ro-RO"/>
        </w:rPr>
        <w:lastRenderedPageBreak/>
        <w:t>Formularul nr. 1</w:t>
      </w:r>
    </w:p>
    <w:p w14:paraId="07DE9E50" w14:textId="77777777" w:rsidR="000F5D65" w:rsidRPr="008075E5" w:rsidRDefault="000F5D65" w:rsidP="000F5D65">
      <w:pPr>
        <w:spacing w:line="360" w:lineRule="auto"/>
        <w:rPr>
          <w:rFonts w:ascii="Times New Roman" w:hAnsi="Times New Roman"/>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1"/>
        <w:gridCol w:w="898"/>
        <w:gridCol w:w="5029"/>
      </w:tblGrid>
      <w:tr w:rsidR="000F5D65" w:rsidRPr="008075E5" w14:paraId="3FE8E114" w14:textId="77777777" w:rsidTr="00416090">
        <w:tc>
          <w:tcPr>
            <w:tcW w:w="4068" w:type="dxa"/>
            <w:tcBorders>
              <w:right w:val="single" w:sz="4" w:space="0" w:color="auto"/>
            </w:tcBorders>
            <w:vAlign w:val="center"/>
          </w:tcPr>
          <w:p w14:paraId="026C1BA3" w14:textId="77777777" w:rsidR="000F5D65" w:rsidRPr="008075E5" w:rsidRDefault="000F5D65" w:rsidP="00416090">
            <w:pPr>
              <w:spacing w:after="240"/>
              <w:jc w:val="center"/>
              <w:rPr>
                <w:rFonts w:ascii="Times New Roman" w:hAnsi="Times New Roman"/>
                <w:sz w:val="24"/>
                <w:szCs w:val="24"/>
                <w:lang w:val="ro-RO"/>
              </w:rPr>
            </w:pPr>
            <w:r w:rsidRPr="008075E5">
              <w:rPr>
                <w:rFonts w:ascii="Times New Roman" w:hAnsi="Times New Roman"/>
                <w:sz w:val="24"/>
                <w:szCs w:val="24"/>
                <w:lang w:val="ro-RO"/>
              </w:rPr>
              <w:t>Operatorul economic</w:t>
            </w:r>
          </w:p>
        </w:tc>
        <w:tc>
          <w:tcPr>
            <w:tcW w:w="900" w:type="dxa"/>
            <w:tcBorders>
              <w:top w:val="nil"/>
              <w:left w:val="single" w:sz="4" w:space="0" w:color="auto"/>
              <w:bottom w:val="nil"/>
              <w:right w:val="single" w:sz="4" w:space="0" w:color="auto"/>
            </w:tcBorders>
            <w:vAlign w:val="center"/>
          </w:tcPr>
          <w:p w14:paraId="086CF504" w14:textId="77777777" w:rsidR="000F5D65" w:rsidRPr="008075E5" w:rsidRDefault="000F5D65" w:rsidP="00416090">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570041CB" w14:textId="77777777" w:rsidR="000F5D65" w:rsidRPr="008075E5" w:rsidRDefault="000F5D65" w:rsidP="00416090">
            <w:pPr>
              <w:spacing w:after="240"/>
              <w:jc w:val="center"/>
              <w:rPr>
                <w:rFonts w:ascii="Times New Roman" w:hAnsi="Times New Roman"/>
                <w:sz w:val="24"/>
                <w:szCs w:val="24"/>
                <w:lang w:val="ro-RO"/>
              </w:rPr>
            </w:pPr>
            <w:r w:rsidRPr="008075E5">
              <w:rPr>
                <w:rFonts w:ascii="Times New Roman" w:hAnsi="Times New Roman"/>
                <w:sz w:val="24"/>
                <w:szCs w:val="24"/>
                <w:lang w:val="ro-RO"/>
              </w:rPr>
              <w:t>Autoritatea Contractantă</w:t>
            </w:r>
          </w:p>
        </w:tc>
      </w:tr>
      <w:tr w:rsidR="000F5D65" w:rsidRPr="008075E5" w14:paraId="57BE18C8" w14:textId="77777777" w:rsidTr="00416090">
        <w:tc>
          <w:tcPr>
            <w:tcW w:w="4068" w:type="dxa"/>
            <w:tcBorders>
              <w:right w:val="single" w:sz="4" w:space="0" w:color="auto"/>
            </w:tcBorders>
            <w:vAlign w:val="center"/>
          </w:tcPr>
          <w:p w14:paraId="640F8CBD" w14:textId="77777777" w:rsidR="000F5D65" w:rsidRPr="008075E5" w:rsidRDefault="000F5D65" w:rsidP="00416090">
            <w:pPr>
              <w:spacing w:after="240"/>
              <w:jc w:val="center"/>
              <w:rPr>
                <w:rFonts w:ascii="Times New Roman" w:hAnsi="Times New Roman"/>
                <w:i/>
                <w:sz w:val="24"/>
                <w:szCs w:val="24"/>
                <w:lang w:val="ro-RO"/>
              </w:rPr>
            </w:pPr>
            <w:r w:rsidRPr="008075E5">
              <w:rPr>
                <w:rFonts w:ascii="Times New Roman" w:hAnsi="Times New Roman"/>
                <w:i/>
                <w:sz w:val="24"/>
                <w:szCs w:val="24"/>
                <w:lang w:val="ro-RO"/>
              </w:rPr>
              <w:t>Denumirea (numele ofertantului)</w:t>
            </w:r>
          </w:p>
        </w:tc>
        <w:tc>
          <w:tcPr>
            <w:tcW w:w="900" w:type="dxa"/>
            <w:tcBorders>
              <w:top w:val="nil"/>
              <w:left w:val="single" w:sz="4" w:space="0" w:color="auto"/>
              <w:bottom w:val="nil"/>
              <w:right w:val="single" w:sz="4" w:space="0" w:color="auto"/>
            </w:tcBorders>
            <w:vAlign w:val="center"/>
          </w:tcPr>
          <w:p w14:paraId="43970BA5" w14:textId="77777777" w:rsidR="000F5D65" w:rsidRPr="008075E5" w:rsidRDefault="000F5D65" w:rsidP="00416090">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14A6A2BE" w14:textId="77777777" w:rsidR="000F5D65" w:rsidRPr="008075E5" w:rsidRDefault="000F5D65" w:rsidP="00416090">
            <w:pPr>
              <w:spacing w:after="240"/>
              <w:jc w:val="center"/>
              <w:rPr>
                <w:rFonts w:ascii="Times New Roman" w:hAnsi="Times New Roman"/>
                <w:b/>
                <w:sz w:val="24"/>
                <w:szCs w:val="24"/>
                <w:lang w:val="ro-RO"/>
              </w:rPr>
            </w:pPr>
            <w:r w:rsidRPr="008075E5">
              <w:rPr>
                <w:rFonts w:ascii="Times New Roman" w:hAnsi="Times New Roman"/>
                <w:sz w:val="24"/>
                <w:szCs w:val="24"/>
                <w:lang w:val="ro-RO"/>
              </w:rPr>
              <w:t>DGASPC Harghita</w:t>
            </w:r>
          </w:p>
        </w:tc>
      </w:tr>
      <w:tr w:rsidR="000F5D65" w:rsidRPr="008075E5" w14:paraId="1862633C" w14:textId="77777777" w:rsidTr="00416090">
        <w:tc>
          <w:tcPr>
            <w:tcW w:w="4068" w:type="dxa"/>
            <w:tcBorders>
              <w:right w:val="single" w:sz="4" w:space="0" w:color="auto"/>
            </w:tcBorders>
            <w:vAlign w:val="center"/>
          </w:tcPr>
          <w:p w14:paraId="32C98E9E" w14:textId="77777777" w:rsidR="000F5D65" w:rsidRPr="008075E5" w:rsidRDefault="000F5D65" w:rsidP="00416090">
            <w:pPr>
              <w:spacing w:after="240"/>
              <w:jc w:val="center"/>
              <w:rPr>
                <w:rFonts w:ascii="Times New Roman" w:hAnsi="Times New Roman"/>
                <w:i/>
                <w:sz w:val="24"/>
                <w:szCs w:val="24"/>
                <w:lang w:val="ro-RO"/>
              </w:rPr>
            </w:pPr>
          </w:p>
        </w:tc>
        <w:tc>
          <w:tcPr>
            <w:tcW w:w="900" w:type="dxa"/>
            <w:tcBorders>
              <w:top w:val="nil"/>
              <w:left w:val="single" w:sz="4" w:space="0" w:color="auto"/>
              <w:bottom w:val="nil"/>
              <w:right w:val="single" w:sz="4" w:space="0" w:color="auto"/>
            </w:tcBorders>
            <w:vAlign w:val="center"/>
          </w:tcPr>
          <w:p w14:paraId="797114B1" w14:textId="77777777" w:rsidR="000F5D65" w:rsidRPr="008075E5" w:rsidRDefault="000F5D65" w:rsidP="00416090">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0233CD94" w14:textId="77777777" w:rsidR="000F5D65" w:rsidRPr="008075E5" w:rsidRDefault="000F5D65" w:rsidP="00416090">
            <w:pPr>
              <w:spacing w:after="240"/>
              <w:jc w:val="center"/>
              <w:rPr>
                <w:rFonts w:ascii="Times New Roman" w:hAnsi="Times New Roman"/>
                <w:sz w:val="24"/>
                <w:szCs w:val="24"/>
                <w:lang w:val="ro-RO"/>
              </w:rPr>
            </w:pPr>
          </w:p>
        </w:tc>
      </w:tr>
      <w:tr w:rsidR="000F5D65" w:rsidRPr="008075E5" w14:paraId="2B84DE08" w14:textId="77777777" w:rsidTr="00416090">
        <w:tc>
          <w:tcPr>
            <w:tcW w:w="4068" w:type="dxa"/>
            <w:tcBorders>
              <w:right w:val="single" w:sz="4" w:space="0" w:color="auto"/>
            </w:tcBorders>
            <w:vAlign w:val="center"/>
          </w:tcPr>
          <w:p w14:paraId="1185BEAF" w14:textId="3ED4AEAE" w:rsidR="000F5D65" w:rsidRPr="008075E5" w:rsidRDefault="000F5D65" w:rsidP="00416090">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sidR="009E0648">
              <w:rPr>
                <w:rFonts w:ascii="Times New Roman" w:hAnsi="Times New Roman"/>
                <w:sz w:val="24"/>
                <w:szCs w:val="24"/>
                <w:lang w:val="ro-RO"/>
              </w:rPr>
              <w:t>26</w:t>
            </w:r>
          </w:p>
        </w:tc>
        <w:tc>
          <w:tcPr>
            <w:tcW w:w="900" w:type="dxa"/>
            <w:tcBorders>
              <w:top w:val="nil"/>
              <w:left w:val="single" w:sz="4" w:space="0" w:color="auto"/>
              <w:bottom w:val="nil"/>
              <w:right w:val="single" w:sz="4" w:space="0" w:color="auto"/>
            </w:tcBorders>
            <w:vAlign w:val="center"/>
          </w:tcPr>
          <w:p w14:paraId="52F0E76F" w14:textId="77777777" w:rsidR="000F5D65" w:rsidRPr="008075E5" w:rsidRDefault="000F5D65" w:rsidP="00416090">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7EEB7F70" w14:textId="687216CF" w:rsidR="000F5D65" w:rsidRPr="008075E5" w:rsidRDefault="000F5D65" w:rsidP="00416090">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sidR="009E0648">
              <w:rPr>
                <w:rFonts w:ascii="Times New Roman" w:hAnsi="Times New Roman"/>
                <w:sz w:val="24"/>
                <w:szCs w:val="24"/>
                <w:lang w:val="ro-RO"/>
              </w:rPr>
              <w:t>26</w:t>
            </w:r>
          </w:p>
        </w:tc>
      </w:tr>
    </w:tbl>
    <w:p w14:paraId="23469394" w14:textId="77777777" w:rsidR="000F5D65" w:rsidRPr="008075E5" w:rsidRDefault="000F5D65" w:rsidP="000F5D65">
      <w:pPr>
        <w:spacing w:line="360" w:lineRule="auto"/>
        <w:jc w:val="center"/>
        <w:rPr>
          <w:rFonts w:ascii="Times New Roman" w:hAnsi="Times New Roman"/>
          <w:b/>
          <w:sz w:val="24"/>
          <w:szCs w:val="24"/>
          <w:lang w:val="ro-RO"/>
        </w:rPr>
      </w:pPr>
    </w:p>
    <w:p w14:paraId="659850DB" w14:textId="77777777" w:rsidR="000F5D65" w:rsidRPr="008075E5" w:rsidRDefault="000F5D65" w:rsidP="000F5D65">
      <w:pPr>
        <w:spacing w:line="360" w:lineRule="auto"/>
        <w:ind w:left="284"/>
        <w:jc w:val="center"/>
        <w:rPr>
          <w:rFonts w:ascii="Times New Roman" w:hAnsi="Times New Roman"/>
          <w:b/>
          <w:sz w:val="24"/>
          <w:szCs w:val="24"/>
          <w:lang w:val="ro-RO"/>
        </w:rPr>
      </w:pPr>
      <w:r w:rsidRPr="008075E5">
        <w:rPr>
          <w:rFonts w:ascii="Times New Roman" w:hAnsi="Times New Roman"/>
          <w:b/>
          <w:sz w:val="24"/>
          <w:szCs w:val="24"/>
          <w:lang w:val="ro-RO"/>
        </w:rPr>
        <w:t>SCRISOARE DE ÎNAINTARE</w:t>
      </w:r>
    </w:p>
    <w:p w14:paraId="1F62D553" w14:textId="77777777" w:rsidR="000F5D65" w:rsidRPr="008075E5" w:rsidRDefault="000F5D65" w:rsidP="000F5D65">
      <w:pPr>
        <w:jc w:val="center"/>
        <w:rPr>
          <w:rFonts w:ascii="Times New Roman" w:hAnsi="Times New Roman"/>
          <w:sz w:val="24"/>
          <w:szCs w:val="24"/>
          <w:lang w:val="ro-RO"/>
        </w:rPr>
      </w:pPr>
      <w:r w:rsidRPr="008075E5">
        <w:rPr>
          <w:rFonts w:ascii="Times New Roman" w:hAnsi="Times New Roman"/>
          <w:sz w:val="24"/>
          <w:szCs w:val="24"/>
          <w:lang w:val="ro-RO"/>
        </w:rPr>
        <w:t>Către</w:t>
      </w:r>
    </w:p>
    <w:p w14:paraId="2D9E9CFB" w14:textId="77777777" w:rsidR="000F5D65" w:rsidRPr="008075E5" w:rsidRDefault="000F5D65" w:rsidP="000F5D65">
      <w:pPr>
        <w:jc w:val="center"/>
        <w:rPr>
          <w:rFonts w:ascii="Times New Roman" w:hAnsi="Times New Roman"/>
          <w:sz w:val="24"/>
          <w:szCs w:val="24"/>
          <w:lang w:val="ro-RO"/>
        </w:rPr>
      </w:pPr>
    </w:p>
    <w:p w14:paraId="38F91C21" w14:textId="77777777" w:rsidR="000F5D65" w:rsidRPr="008075E5" w:rsidRDefault="000F5D65" w:rsidP="000F5D65">
      <w:pPr>
        <w:jc w:val="center"/>
        <w:rPr>
          <w:rFonts w:ascii="Times New Roman" w:hAnsi="Times New Roman"/>
          <w:sz w:val="24"/>
          <w:szCs w:val="24"/>
          <w:lang w:val="ro-RO"/>
        </w:rPr>
      </w:pPr>
      <w:proofErr w:type="spellStart"/>
      <w:r w:rsidRPr="008075E5">
        <w:rPr>
          <w:rFonts w:ascii="Times New Roman" w:hAnsi="Times New Roman"/>
          <w:sz w:val="24"/>
          <w:szCs w:val="24"/>
          <w:lang w:val="ro-RO"/>
        </w:rPr>
        <w:t>Direcţia</w:t>
      </w:r>
      <w:proofErr w:type="spellEnd"/>
      <w:r w:rsidRPr="008075E5">
        <w:rPr>
          <w:rFonts w:ascii="Times New Roman" w:hAnsi="Times New Roman"/>
          <w:sz w:val="24"/>
          <w:szCs w:val="24"/>
          <w:lang w:val="ro-RO"/>
        </w:rPr>
        <w:t xml:space="preserve"> Generală de </w:t>
      </w:r>
      <w:proofErr w:type="spellStart"/>
      <w:r w:rsidRPr="008075E5">
        <w:rPr>
          <w:rFonts w:ascii="Times New Roman" w:hAnsi="Times New Roman"/>
          <w:sz w:val="24"/>
          <w:szCs w:val="24"/>
          <w:lang w:val="ro-RO"/>
        </w:rPr>
        <w:t>Asistenţă</w:t>
      </w:r>
      <w:proofErr w:type="spellEnd"/>
      <w:r w:rsidRPr="008075E5">
        <w:rPr>
          <w:rFonts w:ascii="Times New Roman" w:hAnsi="Times New Roman"/>
          <w:sz w:val="24"/>
          <w:szCs w:val="24"/>
          <w:lang w:val="ro-RO"/>
        </w:rPr>
        <w:t xml:space="preserve"> Socială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w:t>
      </w:r>
      <w:proofErr w:type="spellStart"/>
      <w:r w:rsidRPr="008075E5">
        <w:rPr>
          <w:rFonts w:ascii="Times New Roman" w:hAnsi="Times New Roman"/>
          <w:sz w:val="24"/>
          <w:szCs w:val="24"/>
          <w:lang w:val="ro-RO"/>
        </w:rPr>
        <w:t>Protecţia</w:t>
      </w:r>
      <w:proofErr w:type="spellEnd"/>
      <w:r w:rsidRPr="008075E5">
        <w:rPr>
          <w:rFonts w:ascii="Times New Roman" w:hAnsi="Times New Roman"/>
          <w:sz w:val="24"/>
          <w:szCs w:val="24"/>
          <w:lang w:val="ro-RO"/>
        </w:rPr>
        <w:t xml:space="preserve"> Copilului Harghita</w:t>
      </w:r>
    </w:p>
    <w:p w14:paraId="47B8FAC0" w14:textId="05B79360" w:rsidR="000F5D65" w:rsidRPr="008075E5" w:rsidRDefault="009E0648" w:rsidP="000F5D65">
      <w:pPr>
        <w:spacing w:line="360" w:lineRule="auto"/>
        <w:ind w:left="284"/>
        <w:jc w:val="center"/>
        <w:rPr>
          <w:rFonts w:ascii="Times New Roman" w:hAnsi="Times New Roman"/>
          <w:sz w:val="24"/>
          <w:szCs w:val="24"/>
          <w:lang w:val="ro-RO"/>
        </w:rPr>
      </w:pPr>
      <w:r>
        <w:rPr>
          <w:rFonts w:ascii="Times New Roman" w:hAnsi="Times New Roman"/>
          <w:sz w:val="24"/>
          <w:szCs w:val="24"/>
          <w:lang w:val="ro-RO"/>
        </w:rPr>
        <w:t xml:space="preserve">Miercurea Ciuc, </w:t>
      </w:r>
      <w:proofErr w:type="spellStart"/>
      <w:r>
        <w:rPr>
          <w:rFonts w:ascii="Times New Roman" w:hAnsi="Times New Roman"/>
          <w:sz w:val="24"/>
          <w:szCs w:val="24"/>
          <w:lang w:val="ro-RO"/>
        </w:rPr>
        <w:t>Szek</w:t>
      </w:r>
      <w:proofErr w:type="spellEnd"/>
      <w:r>
        <w:rPr>
          <w:rFonts w:ascii="Times New Roman" w:hAnsi="Times New Roman"/>
          <w:sz w:val="24"/>
          <w:szCs w:val="24"/>
          <w:lang w:val="ro-RO"/>
        </w:rPr>
        <w:t xml:space="preserve">, nr. 152, </w:t>
      </w:r>
      <w:proofErr w:type="spellStart"/>
      <w:r w:rsidR="000F5D65" w:rsidRPr="008075E5">
        <w:rPr>
          <w:rFonts w:ascii="Times New Roman" w:hAnsi="Times New Roman"/>
          <w:sz w:val="24"/>
          <w:szCs w:val="24"/>
          <w:lang w:val="ro-RO"/>
        </w:rPr>
        <w:t>judetul</w:t>
      </w:r>
      <w:proofErr w:type="spellEnd"/>
      <w:r w:rsidR="000F5D65" w:rsidRPr="008075E5">
        <w:rPr>
          <w:rFonts w:ascii="Times New Roman" w:hAnsi="Times New Roman"/>
          <w:sz w:val="24"/>
          <w:szCs w:val="24"/>
          <w:lang w:val="ro-RO"/>
        </w:rPr>
        <w:t xml:space="preserve"> Harghita, România</w:t>
      </w:r>
    </w:p>
    <w:p w14:paraId="1E786CA5" w14:textId="77777777" w:rsidR="000F5D65" w:rsidRPr="008075E5" w:rsidRDefault="000F5D65" w:rsidP="000F5D65">
      <w:pPr>
        <w:spacing w:line="360" w:lineRule="auto"/>
        <w:ind w:left="284"/>
        <w:jc w:val="center"/>
        <w:rPr>
          <w:rFonts w:ascii="Times New Roman" w:hAnsi="Times New Roman"/>
          <w:i/>
          <w:sz w:val="24"/>
          <w:szCs w:val="24"/>
          <w:lang w:val="ro-RO"/>
        </w:rPr>
      </w:pPr>
    </w:p>
    <w:p w14:paraId="0CECC811" w14:textId="42D507C4" w:rsidR="000F5D65" w:rsidRPr="008075E5" w:rsidRDefault="000F5D65" w:rsidP="000F5D65">
      <w:pPr>
        <w:spacing w:line="276" w:lineRule="auto"/>
        <w:ind w:left="360" w:firstLine="360"/>
        <w:jc w:val="both"/>
        <w:rPr>
          <w:rFonts w:ascii="Times New Roman" w:hAnsi="Times New Roman"/>
          <w:b/>
          <w:sz w:val="24"/>
          <w:szCs w:val="24"/>
          <w:lang w:val="ro-RO"/>
        </w:rPr>
      </w:pPr>
      <w:r w:rsidRPr="008075E5">
        <w:rPr>
          <w:rFonts w:ascii="Times New Roman" w:hAnsi="Times New Roman"/>
          <w:sz w:val="24"/>
          <w:szCs w:val="24"/>
          <w:lang w:val="ro-RO"/>
        </w:rPr>
        <w:t>Ca urmare a anunțului nr. .................</w:t>
      </w:r>
      <w:r w:rsidRPr="008075E5">
        <w:rPr>
          <w:rFonts w:ascii="Times New Roman" w:hAnsi="Times New Roman"/>
          <w:bCs/>
          <w:sz w:val="24"/>
          <w:szCs w:val="24"/>
          <w:lang w:val="ro-RO"/>
        </w:rPr>
        <w:t xml:space="preserve"> din</w:t>
      </w:r>
      <w:r w:rsidRPr="008075E5">
        <w:rPr>
          <w:rFonts w:ascii="Times New Roman" w:hAnsi="Times New Roman"/>
          <w:b/>
          <w:bCs/>
          <w:sz w:val="24"/>
          <w:szCs w:val="24"/>
          <w:lang w:val="ro-RO"/>
        </w:rPr>
        <w:t xml:space="preserve"> </w:t>
      </w:r>
      <w:r w:rsidRPr="008075E5">
        <w:rPr>
          <w:rFonts w:ascii="Times New Roman" w:hAnsi="Times New Roman"/>
          <w:bCs/>
          <w:sz w:val="24"/>
          <w:szCs w:val="24"/>
          <w:lang w:val="ro-RO"/>
        </w:rPr>
        <w:t>......................</w:t>
      </w:r>
      <w:r w:rsidRPr="008075E5">
        <w:rPr>
          <w:rFonts w:ascii="Times New Roman" w:hAnsi="Times New Roman"/>
          <w:b/>
          <w:bCs/>
          <w:sz w:val="24"/>
          <w:szCs w:val="24"/>
          <w:lang w:val="ro-RO"/>
        </w:rPr>
        <w:t xml:space="preserve">  </w:t>
      </w:r>
      <w:r w:rsidRPr="008075E5">
        <w:rPr>
          <w:rFonts w:ascii="Times New Roman" w:hAnsi="Times New Roman"/>
          <w:sz w:val="24"/>
          <w:szCs w:val="24"/>
          <w:lang w:val="ro-RO"/>
        </w:rPr>
        <w:t xml:space="preserve">privind atribuirea  contractului de prestare a </w:t>
      </w:r>
      <w:r w:rsidRPr="00CD21A8">
        <w:rPr>
          <w:rFonts w:ascii="Times New Roman" w:hAnsi="Times New Roman"/>
          <w:b/>
          <w:sz w:val="24"/>
          <w:szCs w:val="24"/>
          <w:lang w:val="ro-RO"/>
        </w:rPr>
        <w:t>Servicii sociale pentru persoane adulte cu dizabilități</w:t>
      </w:r>
      <w:r>
        <w:rPr>
          <w:rFonts w:ascii="Times New Roman" w:hAnsi="Times New Roman"/>
          <w:b/>
          <w:sz w:val="24"/>
          <w:szCs w:val="24"/>
          <w:lang w:val="ro-RO"/>
        </w:rPr>
        <w:t xml:space="preserve"> </w:t>
      </w:r>
      <w:r w:rsidRPr="00CD21A8">
        <w:rPr>
          <w:rFonts w:ascii="Times New Roman" w:hAnsi="Times New Roman"/>
          <w:b/>
          <w:sz w:val="24"/>
          <w:szCs w:val="24"/>
          <w:lang w:val="ro-RO"/>
        </w:rPr>
        <w:t>organizate ca „centru de zi pentru persoane adulte cu dizabilități”, cod CPV 85312</w:t>
      </w:r>
      <w:r w:rsidR="009A4A4D">
        <w:rPr>
          <w:rFonts w:ascii="Times New Roman" w:hAnsi="Times New Roman"/>
          <w:b/>
          <w:sz w:val="24"/>
          <w:szCs w:val="24"/>
          <w:lang w:val="ro-RO"/>
        </w:rPr>
        <w:t>00</w:t>
      </w:r>
      <w:r w:rsidRPr="00CD21A8">
        <w:rPr>
          <w:rFonts w:ascii="Times New Roman" w:hAnsi="Times New Roman"/>
          <w:b/>
          <w:sz w:val="24"/>
          <w:szCs w:val="24"/>
          <w:lang w:val="ro-RO"/>
        </w:rPr>
        <w:t>0-</w:t>
      </w:r>
      <w:r w:rsidR="009A4A4D">
        <w:rPr>
          <w:rFonts w:ascii="Times New Roman" w:hAnsi="Times New Roman"/>
          <w:b/>
          <w:sz w:val="24"/>
          <w:szCs w:val="24"/>
          <w:lang w:val="ro-RO"/>
        </w:rPr>
        <w:t>9</w:t>
      </w:r>
      <w:r w:rsidRPr="008075E5">
        <w:rPr>
          <w:rFonts w:ascii="Times New Roman" w:hAnsi="Times New Roman"/>
          <w:b/>
          <w:sz w:val="24"/>
          <w:szCs w:val="24"/>
          <w:lang w:val="ro-RO"/>
        </w:rPr>
        <w:t xml:space="preserve">, </w:t>
      </w:r>
      <w:r w:rsidR="00C13071">
        <w:rPr>
          <w:rFonts w:ascii="Times New Roman" w:hAnsi="Times New Roman"/>
          <w:b/>
          <w:sz w:val="24"/>
          <w:szCs w:val="24"/>
          <w:lang w:val="ro-RO"/>
        </w:rPr>
        <w:t>cod CPV 85312100-0 Servicii de centre de zi</w:t>
      </w:r>
    </w:p>
    <w:p w14:paraId="72C3EAA5" w14:textId="77777777" w:rsidR="000F5D65" w:rsidRPr="008075E5" w:rsidRDefault="000F5D65" w:rsidP="000F5D65">
      <w:pPr>
        <w:spacing w:line="276" w:lineRule="auto"/>
        <w:ind w:left="360" w:firstLine="360"/>
        <w:jc w:val="both"/>
        <w:rPr>
          <w:rFonts w:ascii="Times New Roman" w:hAnsi="Times New Roman"/>
          <w:b/>
          <w:sz w:val="24"/>
          <w:szCs w:val="24"/>
          <w:lang w:val="ro-RO"/>
        </w:rPr>
      </w:pPr>
    </w:p>
    <w:p w14:paraId="610DBE2A" w14:textId="77777777" w:rsidR="000F5D65" w:rsidRPr="008075E5" w:rsidRDefault="000F5D65" w:rsidP="00C13071">
      <w:pPr>
        <w:spacing w:line="276" w:lineRule="auto"/>
        <w:ind w:left="360"/>
        <w:jc w:val="both"/>
        <w:rPr>
          <w:rFonts w:ascii="Times New Roman" w:hAnsi="Times New Roman"/>
          <w:b/>
          <w:sz w:val="24"/>
          <w:szCs w:val="24"/>
          <w:lang w:val="ro-RO"/>
        </w:rPr>
      </w:pPr>
      <w:r w:rsidRPr="008075E5">
        <w:rPr>
          <w:rFonts w:ascii="Times New Roman" w:hAnsi="Times New Roman"/>
          <w:sz w:val="24"/>
          <w:szCs w:val="24"/>
          <w:lang w:val="ro-RO"/>
        </w:rPr>
        <w:t xml:space="preserve">noi, ..............................................................  </w:t>
      </w:r>
      <w:r w:rsidRPr="008075E5">
        <w:rPr>
          <w:rFonts w:ascii="Times New Roman" w:hAnsi="Times New Roman"/>
          <w:i/>
          <w:sz w:val="24"/>
          <w:szCs w:val="24"/>
          <w:lang w:val="ro-RO"/>
        </w:rPr>
        <w:t>(denumirea/numele ofertantului),</w:t>
      </w:r>
      <w:r w:rsidRPr="008075E5">
        <w:rPr>
          <w:rFonts w:ascii="Times New Roman" w:hAnsi="Times New Roman"/>
          <w:sz w:val="24"/>
          <w:szCs w:val="24"/>
          <w:lang w:val="ro-RO"/>
        </w:rPr>
        <w:t xml:space="preserve"> vă transmitem alăturat </w:t>
      </w:r>
      <w:proofErr w:type="spellStart"/>
      <w:r w:rsidRPr="008075E5">
        <w:rPr>
          <w:rFonts w:ascii="Times New Roman" w:hAnsi="Times New Roman"/>
          <w:sz w:val="24"/>
          <w:szCs w:val="24"/>
          <w:lang w:val="ro-RO"/>
        </w:rPr>
        <w:t>urmatoarele</w:t>
      </w:r>
      <w:proofErr w:type="spellEnd"/>
      <w:r w:rsidRPr="008075E5">
        <w:rPr>
          <w:rFonts w:ascii="Times New Roman" w:hAnsi="Times New Roman"/>
          <w:sz w:val="24"/>
          <w:szCs w:val="24"/>
          <w:lang w:val="ro-RO"/>
        </w:rPr>
        <w:t>:</w:t>
      </w:r>
    </w:p>
    <w:p w14:paraId="674545C5" w14:textId="77777777" w:rsidR="000F5D65" w:rsidRPr="008075E5" w:rsidRDefault="000F5D65" w:rsidP="000F5D65">
      <w:pPr>
        <w:numPr>
          <w:ilvl w:val="0"/>
          <w:numId w:val="17"/>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Coletul/documentul scanat </w:t>
      </w:r>
      <w:proofErr w:type="spellStart"/>
      <w:r w:rsidRPr="008075E5">
        <w:rPr>
          <w:rFonts w:ascii="Times New Roman" w:hAnsi="Times New Roman"/>
          <w:sz w:val="24"/>
          <w:szCs w:val="24"/>
          <w:lang w:val="ro-RO"/>
        </w:rPr>
        <w:t>conţinând</w:t>
      </w:r>
      <w:proofErr w:type="spellEnd"/>
      <w:r w:rsidRPr="008075E5">
        <w:rPr>
          <w:rFonts w:ascii="Times New Roman" w:hAnsi="Times New Roman"/>
          <w:sz w:val="24"/>
          <w:szCs w:val="24"/>
          <w:lang w:val="ro-RO"/>
        </w:rPr>
        <w:t xml:space="preserve"> oferta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documentele care o </w:t>
      </w:r>
      <w:proofErr w:type="spellStart"/>
      <w:r w:rsidRPr="008075E5">
        <w:rPr>
          <w:rFonts w:ascii="Times New Roman" w:hAnsi="Times New Roman"/>
          <w:sz w:val="24"/>
          <w:szCs w:val="24"/>
          <w:lang w:val="ro-RO"/>
        </w:rPr>
        <w:t>însoţesc</w:t>
      </w:r>
      <w:proofErr w:type="spellEnd"/>
      <w:r w:rsidRPr="008075E5">
        <w:rPr>
          <w:rFonts w:ascii="Times New Roman" w:hAnsi="Times New Roman"/>
          <w:sz w:val="24"/>
          <w:szCs w:val="24"/>
          <w:lang w:val="ro-RO"/>
        </w:rPr>
        <w:t>.</w:t>
      </w:r>
    </w:p>
    <w:p w14:paraId="679281B6" w14:textId="77777777" w:rsidR="000F5D65" w:rsidRPr="008075E5" w:rsidRDefault="000F5D65" w:rsidP="000F5D65">
      <w:pPr>
        <w:numPr>
          <w:ilvl w:val="0"/>
          <w:numId w:val="17"/>
        </w:numPr>
        <w:overflowPunct/>
        <w:jc w:val="both"/>
        <w:textAlignment w:val="auto"/>
        <w:rPr>
          <w:rFonts w:ascii="Times New Roman" w:hAnsi="Times New Roman"/>
          <w:sz w:val="24"/>
          <w:szCs w:val="24"/>
          <w:lang w:val="ro-RO"/>
        </w:rPr>
      </w:pPr>
      <w:proofErr w:type="spellStart"/>
      <w:r w:rsidRPr="008075E5">
        <w:rPr>
          <w:rFonts w:ascii="Times New Roman" w:hAnsi="Times New Roman"/>
          <w:sz w:val="24"/>
          <w:szCs w:val="24"/>
          <w:lang w:val="ro-RO"/>
        </w:rPr>
        <w:t>Informaţiile</w:t>
      </w:r>
      <w:proofErr w:type="spellEnd"/>
      <w:r w:rsidRPr="008075E5">
        <w:rPr>
          <w:rFonts w:ascii="Times New Roman" w:hAnsi="Times New Roman"/>
          <w:sz w:val="24"/>
          <w:szCs w:val="24"/>
          <w:lang w:val="ro-RO"/>
        </w:rPr>
        <w:t xml:space="preserve"> ofertantului în legătură cu procedura de atribuire a contractului mai sus </w:t>
      </w:r>
      <w:proofErr w:type="spellStart"/>
      <w:r w:rsidRPr="008075E5">
        <w:rPr>
          <w:rFonts w:ascii="Times New Roman" w:hAnsi="Times New Roman"/>
          <w:sz w:val="24"/>
          <w:szCs w:val="24"/>
          <w:lang w:val="ro-RO"/>
        </w:rPr>
        <w:t>menţionat</w:t>
      </w:r>
      <w:proofErr w:type="spellEnd"/>
      <w:r w:rsidRPr="008075E5">
        <w:rPr>
          <w:rFonts w:ascii="Times New Roman" w:hAnsi="Times New Roman"/>
          <w:sz w:val="24"/>
          <w:szCs w:val="24"/>
          <w:lang w:val="ro-RO"/>
        </w:rPr>
        <w:t>:</w:t>
      </w:r>
    </w:p>
    <w:p w14:paraId="7A871993" w14:textId="77777777" w:rsidR="000F5D65" w:rsidRPr="008075E5" w:rsidRDefault="000F5D65" w:rsidP="000F5D65">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numele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prenumele persoanei/persoanelor împuternicite să semneze contractul …………………..</w:t>
      </w:r>
    </w:p>
    <w:p w14:paraId="2BED2346" w14:textId="77777777" w:rsidR="000F5D65" w:rsidRPr="008075E5" w:rsidRDefault="000F5D65" w:rsidP="000F5D65">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adresa pentru </w:t>
      </w:r>
      <w:proofErr w:type="spellStart"/>
      <w:r w:rsidRPr="008075E5">
        <w:rPr>
          <w:rFonts w:ascii="Times New Roman" w:hAnsi="Times New Roman"/>
          <w:sz w:val="24"/>
          <w:szCs w:val="24"/>
          <w:lang w:val="ro-RO"/>
        </w:rPr>
        <w:t>corespondenţă</w:t>
      </w:r>
      <w:proofErr w:type="spellEnd"/>
      <w:r w:rsidRPr="008075E5">
        <w:rPr>
          <w:rFonts w:ascii="Times New Roman" w:hAnsi="Times New Roman"/>
          <w:sz w:val="24"/>
          <w:szCs w:val="24"/>
          <w:lang w:val="ro-RO"/>
        </w:rPr>
        <w:t>: ……………….........................................</w:t>
      </w:r>
    </w:p>
    <w:p w14:paraId="436F0C78" w14:textId="77777777" w:rsidR="000F5D65" w:rsidRPr="008075E5" w:rsidRDefault="000F5D65" w:rsidP="000F5D65">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telefon: ………….......................</w:t>
      </w:r>
    </w:p>
    <w:p w14:paraId="163E41D8" w14:textId="77777777" w:rsidR="000F5D65" w:rsidRPr="008075E5" w:rsidRDefault="000F5D65" w:rsidP="000F5D65">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fax: ……………….</w:t>
      </w:r>
    </w:p>
    <w:p w14:paraId="6D70C4AC" w14:textId="77777777" w:rsidR="000F5D65" w:rsidRPr="008075E5" w:rsidRDefault="000F5D65" w:rsidP="000F5D65">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e-mail: ………….................…</w:t>
      </w:r>
    </w:p>
    <w:p w14:paraId="1A35E616" w14:textId="77777777" w:rsidR="000F5D65" w:rsidRPr="008075E5" w:rsidRDefault="000F5D65" w:rsidP="000F5D65">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datele de identificare ale ofertantului, cont IBAN bancar........................</w:t>
      </w:r>
    </w:p>
    <w:p w14:paraId="20C8872D" w14:textId="77777777" w:rsidR="000F5D65" w:rsidRPr="008075E5" w:rsidRDefault="000F5D65" w:rsidP="000F5D65">
      <w:pPr>
        <w:spacing w:line="360" w:lineRule="auto"/>
        <w:ind w:left="284"/>
        <w:jc w:val="both"/>
        <w:rPr>
          <w:rFonts w:ascii="Times New Roman" w:hAnsi="Times New Roman"/>
          <w:sz w:val="24"/>
          <w:szCs w:val="24"/>
          <w:lang w:val="ro-RO"/>
        </w:rPr>
      </w:pPr>
      <w:r w:rsidRPr="008075E5">
        <w:rPr>
          <w:rFonts w:ascii="Times New Roman" w:hAnsi="Times New Roman"/>
          <w:sz w:val="24"/>
          <w:szCs w:val="24"/>
          <w:lang w:val="ro-RO"/>
        </w:rPr>
        <w:t xml:space="preserve">Avem </w:t>
      </w:r>
      <w:proofErr w:type="spellStart"/>
      <w:r w:rsidRPr="008075E5">
        <w:rPr>
          <w:rFonts w:ascii="Times New Roman" w:hAnsi="Times New Roman"/>
          <w:sz w:val="24"/>
          <w:szCs w:val="24"/>
          <w:lang w:val="ro-RO"/>
        </w:rPr>
        <w:t>speranţa</w:t>
      </w:r>
      <w:proofErr w:type="spellEnd"/>
      <w:r w:rsidRPr="008075E5">
        <w:rPr>
          <w:rFonts w:ascii="Times New Roman" w:hAnsi="Times New Roman"/>
          <w:sz w:val="24"/>
          <w:szCs w:val="24"/>
          <w:lang w:val="ro-RO"/>
        </w:rPr>
        <w:t xml:space="preserve"> că oferta noastră este corespunzătoare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va satisface </w:t>
      </w:r>
      <w:proofErr w:type="spellStart"/>
      <w:r w:rsidRPr="008075E5">
        <w:rPr>
          <w:rFonts w:ascii="Times New Roman" w:hAnsi="Times New Roman"/>
          <w:sz w:val="24"/>
          <w:szCs w:val="24"/>
          <w:lang w:val="ro-RO"/>
        </w:rPr>
        <w:t>cerinţele</w:t>
      </w:r>
      <w:proofErr w:type="spellEnd"/>
      <w:r w:rsidRPr="008075E5">
        <w:rPr>
          <w:rFonts w:ascii="Times New Roman" w:hAnsi="Times New Roman"/>
          <w:sz w:val="24"/>
          <w:szCs w:val="24"/>
          <w:lang w:val="ro-RO"/>
        </w:rPr>
        <w:t>.</w:t>
      </w:r>
    </w:p>
    <w:p w14:paraId="47F69121" w14:textId="77777777" w:rsidR="000F5D65" w:rsidRPr="008075E5" w:rsidRDefault="000F5D65" w:rsidP="000F5D65">
      <w:pPr>
        <w:spacing w:line="360" w:lineRule="auto"/>
        <w:ind w:left="284" w:right="-210"/>
        <w:rPr>
          <w:rFonts w:ascii="Times New Roman" w:hAnsi="Times New Roman"/>
          <w:sz w:val="24"/>
          <w:szCs w:val="24"/>
          <w:lang w:val="ro-RO"/>
        </w:rPr>
      </w:pPr>
      <w:r w:rsidRPr="008075E5">
        <w:rPr>
          <w:rFonts w:ascii="Times New Roman" w:hAnsi="Times New Roman"/>
          <w:sz w:val="24"/>
          <w:szCs w:val="24"/>
          <w:lang w:val="ro-RO"/>
        </w:rPr>
        <w:t>Data completării</w:t>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t xml:space="preserve">     </w:t>
      </w:r>
    </w:p>
    <w:p w14:paraId="592A7947" w14:textId="77777777" w:rsidR="000F5D65" w:rsidRPr="008075E5" w:rsidRDefault="000F5D65" w:rsidP="000F5D65">
      <w:pPr>
        <w:ind w:left="284"/>
        <w:rPr>
          <w:rFonts w:ascii="Times New Roman" w:hAnsi="Times New Roman"/>
          <w:sz w:val="24"/>
          <w:szCs w:val="24"/>
          <w:lang w:val="ro-RO"/>
        </w:rPr>
      </w:pPr>
      <w:r w:rsidRPr="008075E5">
        <w:rPr>
          <w:rFonts w:ascii="Times New Roman" w:hAnsi="Times New Roman"/>
          <w:i/>
          <w:sz w:val="24"/>
          <w:szCs w:val="24"/>
          <w:lang w:val="ro-RO"/>
        </w:rPr>
        <w:t xml:space="preserve">…………………          </w:t>
      </w:r>
      <w:r w:rsidRPr="008075E5">
        <w:rPr>
          <w:rFonts w:ascii="Times New Roman" w:hAnsi="Times New Roman"/>
          <w:sz w:val="24"/>
          <w:szCs w:val="24"/>
          <w:lang w:val="ro-RO"/>
        </w:rPr>
        <w:t>Cu stimă,</w:t>
      </w:r>
    </w:p>
    <w:p w14:paraId="4D7B6DE9" w14:textId="77777777" w:rsidR="000F5D65" w:rsidRPr="008075E5" w:rsidRDefault="000F5D65" w:rsidP="000F5D65">
      <w:pPr>
        <w:ind w:left="284"/>
        <w:rPr>
          <w:rFonts w:ascii="Times New Roman" w:hAnsi="Times New Roman"/>
          <w:sz w:val="24"/>
          <w:szCs w:val="24"/>
          <w:lang w:val="ro-RO"/>
        </w:rPr>
      </w:pPr>
    </w:p>
    <w:p w14:paraId="13346AAD" w14:textId="77777777" w:rsidR="000F5D65" w:rsidRPr="008075E5" w:rsidRDefault="000F5D65" w:rsidP="000F5D65">
      <w:pPr>
        <w:jc w:val="center"/>
        <w:rPr>
          <w:rFonts w:ascii="Times New Roman" w:hAnsi="Times New Roman"/>
          <w:sz w:val="24"/>
          <w:szCs w:val="24"/>
          <w:lang w:val="ro-RO"/>
        </w:rPr>
      </w:pPr>
      <w:r w:rsidRPr="008075E5">
        <w:rPr>
          <w:rFonts w:ascii="Times New Roman" w:hAnsi="Times New Roman"/>
          <w:sz w:val="24"/>
          <w:szCs w:val="24"/>
          <w:lang w:val="ro-RO"/>
        </w:rPr>
        <w:t>Ofertant,</w:t>
      </w:r>
    </w:p>
    <w:p w14:paraId="5CED18F5" w14:textId="77777777" w:rsidR="000F5D65" w:rsidRPr="008075E5" w:rsidRDefault="000F5D65" w:rsidP="000F5D65">
      <w:pPr>
        <w:jc w:val="center"/>
        <w:rPr>
          <w:rFonts w:ascii="Times New Roman" w:hAnsi="Times New Roman"/>
          <w:i/>
          <w:sz w:val="24"/>
          <w:szCs w:val="24"/>
          <w:lang w:val="ro-RO"/>
        </w:rPr>
      </w:pP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operatorului economic)</w:t>
      </w:r>
    </w:p>
    <w:p w14:paraId="0EE34BFE" w14:textId="77777777" w:rsidR="000F5D65" w:rsidRPr="008075E5" w:rsidRDefault="000F5D65" w:rsidP="000F5D65">
      <w:pPr>
        <w:jc w:val="center"/>
        <w:rPr>
          <w:rFonts w:ascii="Times New Roman" w:hAnsi="Times New Roman"/>
          <w:i/>
          <w:sz w:val="24"/>
          <w:szCs w:val="24"/>
          <w:lang w:val="ro-RO"/>
        </w:rPr>
      </w:pPr>
      <w:r w:rsidRPr="008075E5">
        <w:rPr>
          <w:rFonts w:ascii="Times New Roman" w:hAnsi="Times New Roman"/>
          <w:i/>
          <w:sz w:val="24"/>
          <w:szCs w:val="24"/>
          <w:lang w:val="ro-RO"/>
        </w:rPr>
        <w:t>………………..…….</w:t>
      </w: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persoanei autorizate </w:t>
      </w:r>
      <w:proofErr w:type="spellStart"/>
      <w:r w:rsidRPr="008075E5">
        <w:rPr>
          <w:rFonts w:ascii="Times New Roman" w:hAnsi="Times New Roman"/>
          <w:i/>
          <w:sz w:val="24"/>
          <w:szCs w:val="24"/>
          <w:lang w:val="ro-RO"/>
        </w:rPr>
        <w:t>şi</w:t>
      </w:r>
      <w:proofErr w:type="spellEnd"/>
      <w:r w:rsidRPr="008075E5">
        <w:rPr>
          <w:rFonts w:ascii="Times New Roman" w:hAnsi="Times New Roman"/>
          <w:i/>
          <w:sz w:val="24"/>
          <w:szCs w:val="24"/>
          <w:lang w:val="ro-RO"/>
        </w:rPr>
        <w:t xml:space="preserve"> semnătura)</w:t>
      </w:r>
    </w:p>
    <w:p w14:paraId="40E712B6" w14:textId="77777777" w:rsidR="000F5D65" w:rsidRDefault="000F5D65" w:rsidP="000F5D65">
      <w:pPr>
        <w:jc w:val="right"/>
        <w:rPr>
          <w:rFonts w:ascii="Times New Roman" w:hAnsi="Times New Roman"/>
          <w:sz w:val="24"/>
          <w:szCs w:val="24"/>
          <w:lang w:val="ro-RO"/>
        </w:rPr>
      </w:pPr>
    </w:p>
    <w:p w14:paraId="7BC595DF" w14:textId="77777777" w:rsidR="000F5D65" w:rsidRDefault="000F5D65" w:rsidP="000F5D65">
      <w:pPr>
        <w:jc w:val="right"/>
        <w:rPr>
          <w:rFonts w:ascii="Times New Roman" w:hAnsi="Times New Roman"/>
          <w:sz w:val="24"/>
          <w:szCs w:val="24"/>
          <w:lang w:val="ro-RO"/>
        </w:rPr>
      </w:pPr>
    </w:p>
    <w:p w14:paraId="66139055" w14:textId="77777777" w:rsidR="000F5D65" w:rsidRDefault="000F5D65" w:rsidP="000F5D65">
      <w:pPr>
        <w:jc w:val="right"/>
        <w:rPr>
          <w:rFonts w:ascii="Times New Roman" w:hAnsi="Times New Roman"/>
          <w:sz w:val="24"/>
          <w:szCs w:val="24"/>
          <w:lang w:val="ro-RO"/>
        </w:rPr>
      </w:pPr>
    </w:p>
    <w:p w14:paraId="179504B1" w14:textId="77777777" w:rsidR="000F5D65" w:rsidRDefault="000F5D65" w:rsidP="000F5D65">
      <w:pPr>
        <w:jc w:val="right"/>
        <w:rPr>
          <w:rFonts w:ascii="Times New Roman" w:hAnsi="Times New Roman"/>
          <w:sz w:val="24"/>
          <w:szCs w:val="24"/>
          <w:lang w:val="ro-RO"/>
        </w:rPr>
      </w:pPr>
    </w:p>
    <w:p w14:paraId="4AE1BEC9" w14:textId="77777777" w:rsidR="000F5D65" w:rsidRDefault="000F5D65" w:rsidP="000F5D65">
      <w:pPr>
        <w:jc w:val="right"/>
        <w:rPr>
          <w:rFonts w:ascii="Times New Roman" w:hAnsi="Times New Roman"/>
          <w:sz w:val="24"/>
          <w:szCs w:val="24"/>
          <w:lang w:val="ro-RO"/>
        </w:rPr>
      </w:pPr>
    </w:p>
    <w:p w14:paraId="11D3D961" w14:textId="77777777" w:rsidR="000F5D65" w:rsidRDefault="000F5D65" w:rsidP="00312C00">
      <w:pPr>
        <w:jc w:val="right"/>
        <w:rPr>
          <w:rFonts w:ascii="Times New Roman" w:hAnsi="Times New Roman"/>
          <w:sz w:val="24"/>
          <w:szCs w:val="24"/>
          <w:lang w:val="ro-RO"/>
        </w:rPr>
      </w:pPr>
    </w:p>
    <w:p w14:paraId="4D40027D" w14:textId="77777777" w:rsidR="000F5D65" w:rsidRDefault="000F5D65" w:rsidP="00312C00">
      <w:pPr>
        <w:jc w:val="right"/>
        <w:rPr>
          <w:rFonts w:ascii="Times New Roman" w:hAnsi="Times New Roman"/>
          <w:sz w:val="24"/>
          <w:szCs w:val="24"/>
          <w:lang w:val="ro-RO"/>
        </w:rPr>
      </w:pPr>
    </w:p>
    <w:p w14:paraId="0B3589C3" w14:textId="77777777" w:rsidR="000F5D65" w:rsidRDefault="000F5D65" w:rsidP="00312C00">
      <w:pPr>
        <w:jc w:val="right"/>
        <w:rPr>
          <w:rFonts w:ascii="Times New Roman" w:hAnsi="Times New Roman"/>
          <w:sz w:val="24"/>
          <w:szCs w:val="24"/>
          <w:lang w:val="ro-RO"/>
        </w:rPr>
      </w:pPr>
    </w:p>
    <w:p w14:paraId="3F4F4228" w14:textId="77777777" w:rsidR="000F5D65" w:rsidRDefault="000F5D65" w:rsidP="00312C00">
      <w:pPr>
        <w:jc w:val="right"/>
        <w:rPr>
          <w:rFonts w:ascii="Times New Roman" w:hAnsi="Times New Roman"/>
          <w:sz w:val="24"/>
          <w:szCs w:val="24"/>
          <w:lang w:val="ro-RO"/>
        </w:rPr>
      </w:pPr>
    </w:p>
    <w:p w14:paraId="30D65C44" w14:textId="77777777" w:rsidR="000F5D65" w:rsidRDefault="000F5D65" w:rsidP="00312C00">
      <w:pPr>
        <w:jc w:val="right"/>
        <w:rPr>
          <w:rFonts w:ascii="Times New Roman" w:hAnsi="Times New Roman"/>
          <w:sz w:val="24"/>
          <w:szCs w:val="24"/>
          <w:lang w:val="ro-RO"/>
        </w:rPr>
      </w:pPr>
    </w:p>
    <w:p w14:paraId="1BFA26E3" w14:textId="77777777" w:rsidR="000F5D65" w:rsidRDefault="000F5D65" w:rsidP="00312C00">
      <w:pPr>
        <w:jc w:val="right"/>
        <w:rPr>
          <w:rFonts w:ascii="Times New Roman" w:hAnsi="Times New Roman"/>
          <w:sz w:val="24"/>
          <w:szCs w:val="24"/>
          <w:lang w:val="ro-RO"/>
        </w:rPr>
      </w:pPr>
    </w:p>
    <w:p w14:paraId="4FCE8B02" w14:textId="6B30900E" w:rsidR="00312C00" w:rsidRPr="007266F1" w:rsidRDefault="00312C00" w:rsidP="00312C00">
      <w:pPr>
        <w:jc w:val="right"/>
        <w:rPr>
          <w:rFonts w:ascii="Times New Roman" w:hAnsi="Times New Roman"/>
          <w:sz w:val="24"/>
          <w:szCs w:val="24"/>
          <w:lang w:val="ro-RO"/>
        </w:rPr>
      </w:pPr>
      <w:r w:rsidRPr="007266F1">
        <w:rPr>
          <w:rFonts w:ascii="Times New Roman" w:hAnsi="Times New Roman"/>
          <w:sz w:val="24"/>
          <w:szCs w:val="24"/>
          <w:lang w:val="ro-RO"/>
        </w:rPr>
        <w:t xml:space="preserve">Formular nr. </w:t>
      </w:r>
      <w:r w:rsidR="000F5D65">
        <w:rPr>
          <w:rFonts w:ascii="Times New Roman" w:hAnsi="Times New Roman"/>
          <w:sz w:val="24"/>
          <w:szCs w:val="24"/>
          <w:lang w:val="ro-RO"/>
        </w:rPr>
        <w:t>2</w:t>
      </w:r>
    </w:p>
    <w:p w14:paraId="03B0895E" w14:textId="77777777" w:rsidR="001D633C"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Pr="007266F1">
        <w:rPr>
          <w:rFonts w:ascii="Times New Roman" w:hAnsi="Times New Roman"/>
          <w:sz w:val="24"/>
          <w:szCs w:val="24"/>
          <w:lang w:val="ro-RO"/>
        </w:rPr>
        <w:t xml:space="preserve">                                                                    </w:t>
      </w:r>
    </w:p>
    <w:p w14:paraId="3BB6B01A" w14:textId="3273131A"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w:t>
      </w:r>
    </w:p>
    <w:p w14:paraId="6A8E9E93"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(denumirea/numele)</w:t>
      </w:r>
    </w:p>
    <w:p w14:paraId="7C665207" w14:textId="77777777" w:rsidR="00312C00" w:rsidRPr="007266F1" w:rsidRDefault="00312C00" w:rsidP="00312C00">
      <w:pPr>
        <w:jc w:val="center"/>
        <w:rPr>
          <w:rFonts w:ascii="Times New Roman" w:hAnsi="Times New Roman"/>
          <w:b/>
          <w:sz w:val="24"/>
          <w:szCs w:val="24"/>
          <w:lang w:val="ro-RO"/>
        </w:rPr>
      </w:pPr>
    </w:p>
    <w:p w14:paraId="7C65D492" w14:textId="77777777" w:rsidR="00312C00" w:rsidRPr="007266F1" w:rsidRDefault="00312C00" w:rsidP="00312C00">
      <w:pPr>
        <w:jc w:val="center"/>
        <w:rPr>
          <w:rFonts w:ascii="Times New Roman" w:hAnsi="Times New Roman"/>
          <w:b/>
          <w:sz w:val="24"/>
          <w:szCs w:val="24"/>
          <w:lang w:val="ro-RO"/>
        </w:rPr>
      </w:pPr>
      <w:r w:rsidRPr="007266F1">
        <w:rPr>
          <w:rFonts w:ascii="Times New Roman" w:hAnsi="Times New Roman"/>
          <w:b/>
          <w:sz w:val="24"/>
          <w:szCs w:val="24"/>
          <w:lang w:val="ro-RO"/>
        </w:rPr>
        <w:t>FORMULAR DE OFERTĂ</w:t>
      </w:r>
    </w:p>
    <w:p w14:paraId="44329E49" w14:textId="77777777" w:rsidR="005D6058" w:rsidRPr="007266F1" w:rsidRDefault="005D6058" w:rsidP="00312C00">
      <w:pPr>
        <w:jc w:val="center"/>
        <w:rPr>
          <w:rFonts w:ascii="Times New Roman" w:hAnsi="Times New Roman"/>
          <w:b/>
          <w:sz w:val="24"/>
          <w:szCs w:val="24"/>
          <w:lang w:val="ro-RO"/>
        </w:rPr>
      </w:pPr>
    </w:p>
    <w:p w14:paraId="7CE61E39" w14:textId="73057313" w:rsidR="00312C00" w:rsidRPr="007266F1" w:rsidRDefault="00312C00" w:rsidP="00312C00">
      <w:pPr>
        <w:jc w:val="center"/>
        <w:rPr>
          <w:rFonts w:ascii="Times New Roman" w:hAnsi="Times New Roman"/>
          <w:b/>
          <w:sz w:val="24"/>
          <w:szCs w:val="24"/>
          <w:lang w:val="ro-RO"/>
        </w:rPr>
      </w:pPr>
    </w:p>
    <w:p w14:paraId="21CE66E5" w14:textId="77777777" w:rsidR="005D6058" w:rsidRPr="007266F1" w:rsidRDefault="005D6058" w:rsidP="00312C00">
      <w:pPr>
        <w:jc w:val="center"/>
        <w:rPr>
          <w:rFonts w:ascii="Times New Roman" w:hAnsi="Times New Roman"/>
          <w:b/>
          <w:sz w:val="24"/>
          <w:szCs w:val="24"/>
          <w:lang w:val="ro-RO"/>
        </w:rPr>
      </w:pPr>
    </w:p>
    <w:p w14:paraId="2322727C" w14:textId="7777777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Către:</w:t>
      </w:r>
    </w:p>
    <w:p w14:paraId="0B4D8C66" w14:textId="77777777" w:rsidR="00AB74CE" w:rsidRPr="007266F1" w:rsidRDefault="00AB74CE" w:rsidP="00312C00">
      <w:pPr>
        <w:jc w:val="center"/>
        <w:rPr>
          <w:rFonts w:ascii="Times New Roman" w:hAnsi="Times New Roman"/>
          <w:sz w:val="24"/>
          <w:szCs w:val="24"/>
          <w:lang w:val="ro-RO"/>
        </w:rPr>
      </w:pPr>
    </w:p>
    <w:p w14:paraId="7B8EC999" w14:textId="2631A0D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Direcția Generală de Asistență Social</w:t>
      </w:r>
      <w:r w:rsidR="000D1E9B" w:rsidRPr="007266F1">
        <w:rPr>
          <w:rFonts w:ascii="Times New Roman" w:hAnsi="Times New Roman"/>
          <w:sz w:val="24"/>
          <w:szCs w:val="24"/>
          <w:lang w:val="ro-RO"/>
        </w:rPr>
        <w:t>ă și Protecția Copilului HARGHITA</w:t>
      </w:r>
      <w:r w:rsidRPr="007266F1">
        <w:rPr>
          <w:rFonts w:ascii="Times New Roman" w:hAnsi="Times New Roman"/>
          <w:sz w:val="24"/>
          <w:szCs w:val="24"/>
          <w:lang w:val="ro-RO"/>
        </w:rPr>
        <w:t>,</w:t>
      </w:r>
    </w:p>
    <w:p w14:paraId="2FD8E885" w14:textId="0C61D6CE" w:rsidR="00312C00" w:rsidRPr="007266F1" w:rsidRDefault="000D1E9B" w:rsidP="00312C00">
      <w:pPr>
        <w:jc w:val="center"/>
        <w:rPr>
          <w:rFonts w:ascii="Times New Roman" w:hAnsi="Times New Roman"/>
          <w:i/>
          <w:sz w:val="24"/>
          <w:szCs w:val="24"/>
          <w:lang w:val="ro-RO"/>
        </w:rPr>
      </w:pPr>
      <w:r w:rsidRPr="007266F1">
        <w:rPr>
          <w:rFonts w:ascii="Times New Roman" w:hAnsi="Times New Roman"/>
          <w:sz w:val="24"/>
          <w:szCs w:val="24"/>
          <w:lang w:val="ro-RO"/>
        </w:rPr>
        <w:t xml:space="preserve">cu </w:t>
      </w:r>
      <w:r w:rsidR="00773A12">
        <w:rPr>
          <w:rFonts w:ascii="Times New Roman" w:hAnsi="Times New Roman"/>
          <w:sz w:val="24"/>
          <w:szCs w:val="24"/>
          <w:lang w:val="ro-RO"/>
        </w:rPr>
        <w:t xml:space="preserve">sediul în: str. </w:t>
      </w:r>
      <w:proofErr w:type="spellStart"/>
      <w:r w:rsidR="00773A12">
        <w:rPr>
          <w:rFonts w:ascii="Times New Roman" w:hAnsi="Times New Roman"/>
          <w:sz w:val="24"/>
          <w:szCs w:val="24"/>
          <w:lang w:val="ro-RO"/>
        </w:rPr>
        <w:t>Szek</w:t>
      </w:r>
      <w:proofErr w:type="spellEnd"/>
      <w:r w:rsidR="00773A12">
        <w:rPr>
          <w:rFonts w:ascii="Times New Roman" w:hAnsi="Times New Roman"/>
          <w:sz w:val="24"/>
          <w:szCs w:val="24"/>
          <w:lang w:val="ro-RO"/>
        </w:rPr>
        <w:t>, nr. 152</w:t>
      </w:r>
      <w:r w:rsidRPr="007266F1">
        <w:rPr>
          <w:rFonts w:ascii="Times New Roman" w:hAnsi="Times New Roman"/>
          <w:sz w:val="24"/>
          <w:szCs w:val="24"/>
          <w:lang w:val="ro-RO"/>
        </w:rPr>
        <w:t>, jud. Harghita</w:t>
      </w:r>
    </w:p>
    <w:p w14:paraId="2F5D0C8F" w14:textId="77777777" w:rsidR="00312C00" w:rsidRPr="007266F1" w:rsidRDefault="00312C00" w:rsidP="00312C00">
      <w:pPr>
        <w:jc w:val="both"/>
        <w:rPr>
          <w:rFonts w:ascii="Times New Roman" w:hAnsi="Times New Roman"/>
          <w:sz w:val="24"/>
          <w:szCs w:val="24"/>
          <w:lang w:val="ro-RO"/>
        </w:rPr>
      </w:pPr>
    </w:p>
    <w:p w14:paraId="273B4D01" w14:textId="77777777" w:rsidR="00AB74CE" w:rsidRPr="007266F1" w:rsidRDefault="00AB74CE" w:rsidP="00312C00">
      <w:pPr>
        <w:jc w:val="both"/>
        <w:rPr>
          <w:rFonts w:ascii="Times New Roman" w:hAnsi="Times New Roman"/>
          <w:sz w:val="24"/>
          <w:szCs w:val="24"/>
          <w:lang w:val="ro-RO"/>
        </w:rPr>
      </w:pPr>
    </w:p>
    <w:p w14:paraId="7DDA91BF" w14:textId="77777777" w:rsidR="00FB6679" w:rsidRPr="007266F1" w:rsidRDefault="00FB6679" w:rsidP="00312C00">
      <w:pPr>
        <w:jc w:val="both"/>
        <w:rPr>
          <w:rFonts w:ascii="Times New Roman" w:hAnsi="Times New Roman"/>
          <w:sz w:val="24"/>
          <w:szCs w:val="24"/>
          <w:lang w:val="ro-RO"/>
        </w:rPr>
      </w:pPr>
    </w:p>
    <w:p w14:paraId="1FB7A66A"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Domnilor,</w:t>
      </w:r>
    </w:p>
    <w:p w14:paraId="6377E987" w14:textId="77777777" w:rsidR="00312C00" w:rsidRPr="007266F1" w:rsidRDefault="00312C00" w:rsidP="00312C00">
      <w:pPr>
        <w:jc w:val="both"/>
        <w:rPr>
          <w:rFonts w:ascii="Times New Roman" w:hAnsi="Times New Roman"/>
          <w:sz w:val="24"/>
          <w:szCs w:val="24"/>
          <w:lang w:val="ro-RO"/>
        </w:rPr>
      </w:pPr>
    </w:p>
    <w:p w14:paraId="4301B8C1" w14:textId="1E627741" w:rsidR="00EB0AF7"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1.E</w:t>
      </w:r>
      <w:r w:rsidR="00311706" w:rsidRPr="007266F1">
        <w:rPr>
          <w:rFonts w:ascii="Times New Roman" w:hAnsi="Times New Roman"/>
          <w:sz w:val="24"/>
          <w:szCs w:val="24"/>
          <w:lang w:val="ro-RO"/>
        </w:rPr>
        <w:t xml:space="preserve">xaminând anunțul de publicitate de pe site-ul DGASPC Harghita </w:t>
      </w:r>
      <w:hyperlink r:id="rId8" w:history="1">
        <w:r w:rsidR="00311706" w:rsidRPr="007266F1">
          <w:rPr>
            <w:rStyle w:val="Hyperlink"/>
            <w:rFonts w:ascii="Times New Roman" w:hAnsi="Times New Roman"/>
            <w:sz w:val="24"/>
            <w:szCs w:val="24"/>
            <w:lang w:val="ro-RO"/>
          </w:rPr>
          <w:t>www.dgaspchr.ro</w:t>
        </w:r>
      </w:hyperlink>
      <w:r w:rsidR="0053300B" w:rsidRPr="007266F1">
        <w:rPr>
          <w:rFonts w:ascii="Times New Roman" w:hAnsi="Times New Roman"/>
          <w:sz w:val="24"/>
          <w:szCs w:val="24"/>
          <w:lang w:val="ro-RO"/>
        </w:rPr>
        <w:t xml:space="preserve"> </w:t>
      </w:r>
      <w:r w:rsidR="001D633C" w:rsidRPr="007266F1">
        <w:rPr>
          <w:rFonts w:ascii="Times New Roman" w:hAnsi="Times New Roman"/>
          <w:sz w:val="24"/>
          <w:szCs w:val="24"/>
          <w:lang w:val="ro-RO"/>
        </w:rPr>
        <w:t xml:space="preserve">precum și de pe SEAP nr. </w:t>
      </w:r>
      <w:r w:rsidR="00D914CB" w:rsidRPr="007266F1">
        <w:rPr>
          <w:rFonts w:ascii="Times New Roman" w:hAnsi="Times New Roman"/>
          <w:b/>
          <w:bCs/>
          <w:sz w:val="24"/>
          <w:szCs w:val="24"/>
          <w:lang w:val="ro-RO"/>
        </w:rPr>
        <w:t>ADV</w:t>
      </w:r>
      <w:r w:rsidR="006C7EB0" w:rsidRPr="007266F1">
        <w:rPr>
          <w:rFonts w:ascii="Times New Roman" w:hAnsi="Times New Roman"/>
          <w:sz w:val="24"/>
          <w:szCs w:val="24"/>
          <w:lang w:val="ro-RO"/>
        </w:rPr>
        <w:t>_____</w:t>
      </w:r>
      <w:r w:rsidRPr="007266F1">
        <w:rPr>
          <w:rFonts w:ascii="Times New Roman" w:hAnsi="Times New Roman"/>
          <w:sz w:val="24"/>
          <w:szCs w:val="24"/>
          <w:lang w:val="ro-RO"/>
        </w:rPr>
        <w:t>_______, subsemnații,</w:t>
      </w:r>
      <w:r w:rsidR="001D633C" w:rsidRPr="007266F1">
        <w:rPr>
          <w:rFonts w:ascii="Times New Roman" w:hAnsi="Times New Roman"/>
          <w:sz w:val="24"/>
          <w:szCs w:val="24"/>
          <w:lang w:val="ro-RO"/>
        </w:rPr>
        <w:t xml:space="preserve"> </w:t>
      </w:r>
      <w:r w:rsidRPr="007266F1">
        <w:rPr>
          <w:rFonts w:ascii="Times New Roman" w:hAnsi="Times New Roman"/>
          <w:sz w:val="24"/>
          <w:szCs w:val="24"/>
          <w:lang w:val="ro-RO"/>
        </w:rPr>
        <w:t>_____</w:t>
      </w:r>
      <w:r w:rsidR="00AF2DE7" w:rsidRPr="007266F1">
        <w:rPr>
          <w:rFonts w:ascii="Times New Roman" w:hAnsi="Times New Roman"/>
          <w:sz w:val="24"/>
          <w:szCs w:val="24"/>
          <w:lang w:val="ro-RO"/>
        </w:rPr>
        <w:t>_______</w:t>
      </w:r>
      <w:r w:rsidRPr="007266F1">
        <w:rPr>
          <w:rFonts w:ascii="Times New Roman" w:hAnsi="Times New Roman"/>
          <w:sz w:val="24"/>
          <w:szCs w:val="24"/>
          <w:lang w:val="ro-RO"/>
        </w:rPr>
        <w:t>______________</w:t>
      </w:r>
      <w:r w:rsidR="006C7EB0" w:rsidRPr="007266F1">
        <w:rPr>
          <w:rFonts w:ascii="Times New Roman" w:hAnsi="Times New Roman"/>
          <w:sz w:val="24"/>
          <w:szCs w:val="24"/>
          <w:lang w:val="ro-RO"/>
        </w:rPr>
        <w:t>__________________</w:t>
      </w:r>
      <w:r w:rsidRPr="007266F1">
        <w:rPr>
          <w:rFonts w:ascii="Times New Roman" w:hAnsi="Times New Roman"/>
          <w:sz w:val="24"/>
          <w:szCs w:val="24"/>
          <w:lang w:val="ro-RO"/>
        </w:rPr>
        <w:t>___ reprezentanți ai ofertantului ______________________________________</w:t>
      </w:r>
      <w:r w:rsidR="006C7EB0" w:rsidRPr="007266F1">
        <w:rPr>
          <w:rFonts w:ascii="Times New Roman" w:hAnsi="Times New Roman"/>
          <w:sz w:val="24"/>
          <w:szCs w:val="24"/>
          <w:lang w:val="ro-RO"/>
        </w:rPr>
        <w:t>_____________</w:t>
      </w:r>
      <w:r w:rsidRPr="007266F1">
        <w:rPr>
          <w:rFonts w:ascii="Times New Roman" w:hAnsi="Times New Roman"/>
          <w:sz w:val="24"/>
          <w:szCs w:val="24"/>
          <w:lang w:val="ro-RO"/>
        </w:rPr>
        <w:t xml:space="preserve">_____, ne oferim ca, în conformitate cu </w:t>
      </w:r>
      <w:r w:rsidRPr="007266F1">
        <w:rPr>
          <w:rFonts w:ascii="Times New Roman" w:hAnsi="Times New Roman"/>
          <w:iCs/>
          <w:sz w:val="24"/>
          <w:szCs w:val="24"/>
          <w:lang w:val="ro-RO"/>
        </w:rPr>
        <w:t>p</w:t>
      </w:r>
      <w:r w:rsidRPr="007266F1">
        <w:rPr>
          <w:rFonts w:ascii="Times New Roman" w:hAnsi="Times New Roman"/>
          <w:sz w:val="24"/>
          <w:szCs w:val="24"/>
          <w:lang w:val="ro-RO"/>
        </w:rPr>
        <w:t>revederile și cerințele cuprinse în do</w:t>
      </w:r>
      <w:r w:rsidR="00F50AA0" w:rsidRPr="007266F1">
        <w:rPr>
          <w:rFonts w:ascii="Times New Roman" w:hAnsi="Times New Roman"/>
          <w:sz w:val="24"/>
          <w:szCs w:val="24"/>
          <w:lang w:val="ro-RO"/>
        </w:rPr>
        <w:t>c</w:t>
      </w:r>
      <w:r w:rsidRPr="007266F1">
        <w:rPr>
          <w:rFonts w:ascii="Times New Roman" w:hAnsi="Times New Roman"/>
          <w:sz w:val="24"/>
          <w:szCs w:val="24"/>
          <w:lang w:val="ro-RO"/>
        </w:rPr>
        <w:t xml:space="preserve">umentația aferentă anunțului mai sus menționat, </w:t>
      </w:r>
      <w:r w:rsidR="00E67DA6" w:rsidRPr="007266F1">
        <w:rPr>
          <w:rFonts w:ascii="Times New Roman" w:hAnsi="Times New Roman"/>
          <w:b/>
          <w:bCs/>
          <w:sz w:val="24"/>
          <w:szCs w:val="24"/>
          <w:lang w:val="ro-RO"/>
        </w:rPr>
        <w:t>_____________________________</w:t>
      </w:r>
      <w:r w:rsidR="00176E5F" w:rsidRPr="007266F1">
        <w:rPr>
          <w:rFonts w:ascii="Times New Roman" w:hAnsi="Times New Roman"/>
          <w:b/>
          <w:iCs/>
          <w:sz w:val="24"/>
          <w:szCs w:val="24"/>
          <w:lang w:val="ro-RO" w:bidi="ro-RO"/>
        </w:rPr>
        <w:t xml:space="preserve"> </w:t>
      </w:r>
      <w:r w:rsidR="00EB0AF7" w:rsidRPr="007266F1">
        <w:rPr>
          <w:rFonts w:ascii="Times New Roman" w:hAnsi="Times New Roman"/>
          <w:sz w:val="24"/>
          <w:szCs w:val="24"/>
          <w:lang w:val="ro-RO"/>
        </w:rPr>
        <w:t>la prețul de ______</w:t>
      </w:r>
      <w:r w:rsidR="003D0039" w:rsidRPr="007266F1">
        <w:rPr>
          <w:rFonts w:ascii="Times New Roman" w:hAnsi="Times New Roman"/>
          <w:sz w:val="24"/>
          <w:szCs w:val="24"/>
          <w:lang w:val="ro-RO"/>
        </w:rPr>
        <w:t>__</w:t>
      </w:r>
      <w:r w:rsidR="003E74E2" w:rsidRPr="007266F1">
        <w:rPr>
          <w:rFonts w:ascii="Times New Roman" w:hAnsi="Times New Roman"/>
          <w:sz w:val="24"/>
          <w:szCs w:val="24"/>
          <w:lang w:val="ro-RO"/>
        </w:rPr>
        <w:t>__</w:t>
      </w:r>
      <w:r w:rsidR="003D0039" w:rsidRPr="007266F1">
        <w:rPr>
          <w:rFonts w:ascii="Times New Roman" w:hAnsi="Times New Roman"/>
          <w:sz w:val="24"/>
          <w:szCs w:val="24"/>
          <w:lang w:val="ro-RO"/>
        </w:rPr>
        <w:t>____</w:t>
      </w:r>
      <w:r w:rsidR="00EE0A4F" w:rsidRPr="007266F1">
        <w:rPr>
          <w:rFonts w:ascii="Times New Roman" w:hAnsi="Times New Roman"/>
          <w:sz w:val="24"/>
          <w:szCs w:val="24"/>
          <w:lang w:val="ro-RO"/>
        </w:rPr>
        <w:t>_____</w:t>
      </w:r>
      <w:r w:rsidR="003D0039" w:rsidRPr="007266F1">
        <w:rPr>
          <w:rFonts w:ascii="Times New Roman" w:hAnsi="Times New Roman"/>
          <w:sz w:val="24"/>
          <w:szCs w:val="24"/>
          <w:lang w:val="ro-RO"/>
        </w:rPr>
        <w:t>_</w:t>
      </w:r>
      <w:r w:rsidR="00855230" w:rsidRPr="007266F1">
        <w:rPr>
          <w:rFonts w:ascii="Times New Roman" w:hAnsi="Times New Roman"/>
          <w:sz w:val="24"/>
          <w:szCs w:val="24"/>
          <w:lang w:val="ro-RO"/>
        </w:rPr>
        <w:t>___</w:t>
      </w:r>
      <w:r w:rsidR="00EB0AF7" w:rsidRPr="007266F1">
        <w:rPr>
          <w:rFonts w:ascii="Times New Roman" w:hAnsi="Times New Roman"/>
          <w:sz w:val="24"/>
          <w:szCs w:val="24"/>
          <w:lang w:val="ro-RO"/>
        </w:rPr>
        <w:t xml:space="preserve"> lei[introduceți suma în cifre și litere], fără TVA, la care se adaugă TVA de ___</w:t>
      </w:r>
      <w:r w:rsidR="003E74E2" w:rsidRPr="007266F1">
        <w:rPr>
          <w:rFonts w:ascii="Times New Roman" w:hAnsi="Times New Roman"/>
          <w:sz w:val="24"/>
          <w:szCs w:val="24"/>
          <w:lang w:val="ro-RO"/>
        </w:rPr>
        <w:t>____</w:t>
      </w:r>
      <w:r w:rsidR="00EE0A4F" w:rsidRPr="007266F1">
        <w:rPr>
          <w:rFonts w:ascii="Times New Roman" w:hAnsi="Times New Roman"/>
          <w:sz w:val="24"/>
          <w:szCs w:val="24"/>
          <w:lang w:val="ro-RO"/>
        </w:rPr>
        <w:t>_______</w:t>
      </w:r>
      <w:r w:rsidR="003E74E2" w:rsidRPr="007266F1">
        <w:rPr>
          <w:rFonts w:ascii="Times New Roman" w:hAnsi="Times New Roman"/>
          <w:sz w:val="24"/>
          <w:szCs w:val="24"/>
          <w:lang w:val="ro-RO"/>
        </w:rPr>
        <w:t>_</w:t>
      </w:r>
      <w:r w:rsidR="00EB0AF7" w:rsidRPr="007266F1">
        <w:rPr>
          <w:rFonts w:ascii="Times New Roman" w:hAnsi="Times New Roman"/>
          <w:sz w:val="24"/>
          <w:szCs w:val="24"/>
          <w:lang w:val="ro-RO"/>
        </w:rPr>
        <w:t>___ [introduceți suma în cifre și litere],</w:t>
      </w:r>
    </w:p>
    <w:p w14:paraId="1E64BE87" w14:textId="5B907B5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2.  Ne angajăm să menținem această ofertă valabilă pentru o durată de  </w:t>
      </w:r>
      <w:r w:rsidR="00773A12">
        <w:rPr>
          <w:rFonts w:ascii="Times New Roman" w:hAnsi="Times New Roman"/>
          <w:sz w:val="24"/>
          <w:szCs w:val="24"/>
          <w:lang w:val="ro-RO"/>
        </w:rPr>
        <w:t>30 (trei</w:t>
      </w:r>
      <w:r w:rsidRPr="007266F1">
        <w:rPr>
          <w:rFonts w:ascii="Times New Roman" w:hAnsi="Times New Roman"/>
          <w:sz w:val="24"/>
          <w:szCs w:val="24"/>
          <w:lang w:val="ro-RO"/>
        </w:rPr>
        <w:t>zeci) zile, respectiv până la data de______________,   și  ea va rămâne obligatorie pentru noi și poate fi acceptată oricând înainte de expirarea perioadei de valabilitate.</w:t>
      </w:r>
    </w:p>
    <w:p w14:paraId="19EE14BE"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4. Precizăm că:</w:t>
      </w:r>
    </w:p>
    <w:p w14:paraId="21B09749"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nu depunem ofertă alternativă.</w:t>
      </w:r>
    </w:p>
    <w:p w14:paraId="764432F2" w14:textId="77777777" w:rsidR="00312C00" w:rsidRPr="007266F1" w:rsidRDefault="00312C00" w:rsidP="00312C00">
      <w:pPr>
        <w:jc w:val="both"/>
        <w:rPr>
          <w:rFonts w:ascii="Times New Roman" w:hAnsi="Times New Roman"/>
          <w:i/>
          <w:sz w:val="24"/>
          <w:szCs w:val="24"/>
          <w:lang w:val="ro-RO"/>
        </w:rPr>
      </w:pPr>
      <w:r w:rsidRPr="007266F1">
        <w:rPr>
          <w:rFonts w:ascii="Times New Roman" w:hAnsi="Times New Roman"/>
          <w:sz w:val="24"/>
          <w:szCs w:val="24"/>
          <w:lang w:val="ro-RO"/>
        </w:rPr>
        <w:t xml:space="preserve">            </w:t>
      </w:r>
      <w:r w:rsidRPr="007266F1">
        <w:rPr>
          <w:rFonts w:ascii="Times New Roman" w:hAnsi="Times New Roman"/>
          <w:i/>
          <w:sz w:val="24"/>
          <w:szCs w:val="24"/>
          <w:lang w:val="ro-RO"/>
        </w:rPr>
        <w:t xml:space="preserve">(se </w:t>
      </w:r>
      <w:proofErr w:type="spellStart"/>
      <w:r w:rsidRPr="007266F1">
        <w:rPr>
          <w:rFonts w:ascii="Times New Roman" w:hAnsi="Times New Roman"/>
          <w:i/>
          <w:sz w:val="24"/>
          <w:szCs w:val="24"/>
          <w:lang w:val="ro-RO"/>
        </w:rPr>
        <w:t>bifeaza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optiunea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corespunzatoare</w:t>
      </w:r>
      <w:proofErr w:type="spellEnd"/>
      <w:r w:rsidRPr="007266F1">
        <w:rPr>
          <w:rFonts w:ascii="Times New Roman" w:hAnsi="Times New Roman"/>
          <w:i/>
          <w:sz w:val="24"/>
          <w:szCs w:val="24"/>
          <w:lang w:val="ro-RO"/>
        </w:rPr>
        <w:t>)</w:t>
      </w:r>
    </w:p>
    <w:p w14:paraId="316361E7"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5.  </w:t>
      </w:r>
      <w:proofErr w:type="spellStart"/>
      <w:r w:rsidRPr="007266F1">
        <w:rPr>
          <w:rFonts w:ascii="Times New Roman" w:hAnsi="Times New Roman"/>
          <w:sz w:val="24"/>
          <w:szCs w:val="24"/>
          <w:lang w:val="ro-RO"/>
        </w:rPr>
        <w:t>Întelegem</w:t>
      </w:r>
      <w:proofErr w:type="spellEnd"/>
      <w:r w:rsidRPr="007266F1">
        <w:rPr>
          <w:rFonts w:ascii="Times New Roman" w:hAnsi="Times New Roman"/>
          <w:sz w:val="24"/>
          <w:szCs w:val="24"/>
          <w:lang w:val="ro-RO"/>
        </w:rPr>
        <w:t xml:space="preserve"> că nu sunteți obligați să acceptați oferta cu cel mai scăzut preț sau orice altă ofertă pe care o puteți primi.</w:t>
      </w:r>
    </w:p>
    <w:p w14:paraId="4CAFBBA6" w14:textId="77777777" w:rsidR="00312C00" w:rsidRPr="007266F1" w:rsidRDefault="00312C00" w:rsidP="00312C00">
      <w:pPr>
        <w:jc w:val="both"/>
        <w:rPr>
          <w:rFonts w:ascii="Times New Roman" w:hAnsi="Times New Roman"/>
          <w:sz w:val="24"/>
          <w:szCs w:val="24"/>
          <w:lang w:val="ro-RO"/>
        </w:rPr>
      </w:pPr>
    </w:p>
    <w:p w14:paraId="0CBEBC41" w14:textId="34019A45"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w:t>
      </w:r>
    </w:p>
    <w:p w14:paraId="0760D001" w14:textId="77777777" w:rsidR="00312C00" w:rsidRPr="007266F1" w:rsidRDefault="00312C00" w:rsidP="00312C00">
      <w:pPr>
        <w:jc w:val="both"/>
        <w:rPr>
          <w:rFonts w:ascii="Times New Roman" w:hAnsi="Times New Roman"/>
          <w:sz w:val="24"/>
          <w:szCs w:val="24"/>
          <w:lang w:val="ro-RO"/>
        </w:rPr>
      </w:pPr>
    </w:p>
    <w:p w14:paraId="49C9C3FD" w14:textId="77777777" w:rsidR="00312C00" w:rsidRPr="007266F1" w:rsidRDefault="00312C00" w:rsidP="00312C00">
      <w:pPr>
        <w:jc w:val="both"/>
        <w:rPr>
          <w:rFonts w:ascii="Times New Roman" w:hAnsi="Times New Roman"/>
          <w:sz w:val="24"/>
          <w:szCs w:val="24"/>
          <w:lang w:val="ro-RO"/>
        </w:rPr>
      </w:pPr>
    </w:p>
    <w:p w14:paraId="64A8E38B" w14:textId="77777777" w:rsidR="00312C00" w:rsidRPr="007266F1" w:rsidRDefault="00312C00" w:rsidP="00312C00">
      <w:pPr>
        <w:jc w:val="both"/>
        <w:rPr>
          <w:rFonts w:ascii="Times New Roman" w:hAnsi="Times New Roman"/>
          <w:sz w:val="24"/>
          <w:szCs w:val="24"/>
          <w:lang w:val="ro-RO"/>
        </w:rPr>
      </w:pPr>
    </w:p>
    <w:p w14:paraId="3E2E3FB6"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Data completării: __________________</w:t>
      </w:r>
    </w:p>
    <w:p w14:paraId="0F4EF865"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Nume, prenume: __________________________________________________</w:t>
      </w:r>
    </w:p>
    <w:p w14:paraId="639BF4E9" w14:textId="28A1343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Semnătura _______________ în calitate de _________________, autorizat să semnez oferta pentru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în numele _____________________________________________________</w:t>
      </w:r>
    </w:p>
    <w:p w14:paraId="710F6DA7" w14:textId="224202C9" w:rsidR="00312C00" w:rsidRPr="007266F1" w:rsidRDefault="00312C00" w:rsidP="00312C00">
      <w:pPr>
        <w:jc w:val="both"/>
        <w:rPr>
          <w:rFonts w:ascii="Times New Roman" w:hAnsi="Times New Roman"/>
          <w:i/>
          <w:sz w:val="24"/>
          <w:szCs w:val="24"/>
          <w:lang w:val="ro-RO"/>
        </w:rPr>
      </w:pPr>
      <w:r w:rsidRPr="007266F1">
        <w:rPr>
          <w:rFonts w:ascii="Times New Roman" w:hAnsi="Times New Roman"/>
          <w:i/>
          <w:sz w:val="24"/>
          <w:szCs w:val="24"/>
          <w:lang w:val="ro-RO"/>
        </w:rPr>
        <w:t>(denumire ofertant)</w:t>
      </w:r>
    </w:p>
    <w:p w14:paraId="0F9B5A1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6D7DFD5A"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1D6D0273"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7BC87A0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54FE65CA" w14:textId="77777777" w:rsidR="00066607" w:rsidRPr="007266F1" w:rsidRDefault="00066607" w:rsidP="00066607">
      <w:pPr>
        <w:jc w:val="right"/>
        <w:rPr>
          <w:rFonts w:ascii="Cambria" w:hAnsi="Cambria" w:cs="Arial"/>
          <w:b/>
          <w:lang w:val="ro-RO"/>
        </w:rPr>
      </w:pPr>
    </w:p>
    <w:p w14:paraId="2B802CC2" w14:textId="77777777" w:rsidR="006C50BE" w:rsidRPr="00780188" w:rsidRDefault="006C50BE" w:rsidP="006C50BE">
      <w:pPr>
        <w:ind w:left="5760"/>
        <w:rPr>
          <w:rFonts w:ascii="Times New Roman" w:hAnsi="Times New Roman"/>
          <w:color w:val="000000"/>
          <w:sz w:val="24"/>
          <w:szCs w:val="24"/>
        </w:rPr>
      </w:pPr>
      <w:r w:rsidRPr="00780188">
        <w:rPr>
          <w:rFonts w:ascii="Times New Roman" w:hAnsi="Times New Roman"/>
          <w:b/>
          <w:i/>
          <w:color w:val="000000"/>
          <w:sz w:val="24"/>
          <w:szCs w:val="24"/>
        </w:rPr>
        <w:t xml:space="preserve">         </w:t>
      </w:r>
      <w:proofErr w:type="spellStart"/>
      <w:r w:rsidRPr="00780188">
        <w:rPr>
          <w:rFonts w:ascii="Times New Roman" w:hAnsi="Times New Roman"/>
          <w:color w:val="000000"/>
          <w:sz w:val="24"/>
          <w:szCs w:val="24"/>
        </w:rPr>
        <w:t>Anexa</w:t>
      </w:r>
      <w:proofErr w:type="spellEnd"/>
      <w:r w:rsidRPr="00780188">
        <w:rPr>
          <w:rFonts w:ascii="Times New Roman" w:hAnsi="Times New Roman"/>
          <w:color w:val="000000"/>
          <w:sz w:val="24"/>
          <w:szCs w:val="24"/>
        </w:rPr>
        <w:t xml:space="preserve"> la </w:t>
      </w:r>
      <w:proofErr w:type="spellStart"/>
      <w:r w:rsidRPr="00780188">
        <w:rPr>
          <w:rFonts w:ascii="Times New Roman" w:hAnsi="Times New Roman"/>
          <w:color w:val="000000"/>
          <w:sz w:val="24"/>
          <w:szCs w:val="24"/>
        </w:rPr>
        <w:t>formularul</w:t>
      </w:r>
      <w:proofErr w:type="spellEnd"/>
      <w:r w:rsidRPr="00780188">
        <w:rPr>
          <w:rFonts w:ascii="Times New Roman" w:hAnsi="Times New Roman"/>
          <w:color w:val="000000"/>
          <w:sz w:val="24"/>
          <w:szCs w:val="24"/>
        </w:rPr>
        <w:t xml:space="preserve"> de </w:t>
      </w:r>
      <w:proofErr w:type="spellStart"/>
      <w:r w:rsidRPr="00780188">
        <w:rPr>
          <w:rFonts w:ascii="Times New Roman" w:hAnsi="Times New Roman"/>
          <w:color w:val="000000"/>
          <w:sz w:val="24"/>
          <w:szCs w:val="24"/>
        </w:rPr>
        <w:t>ofertă</w:t>
      </w:r>
      <w:proofErr w:type="spellEnd"/>
    </w:p>
    <w:p w14:paraId="6F41D941"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OFERTANTUL</w:t>
      </w:r>
      <w:r w:rsidRPr="00780188">
        <w:rPr>
          <w:rFonts w:ascii="Times New Roman" w:hAnsi="Times New Roman"/>
          <w:color w:val="000000"/>
          <w:sz w:val="24"/>
          <w:szCs w:val="24"/>
        </w:rPr>
        <w:tab/>
        <w:t xml:space="preserve"> </w:t>
      </w:r>
    </w:p>
    <w:p w14:paraId="4C387717"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 xml:space="preserve">______________________ </w:t>
      </w:r>
      <w:r w:rsidRPr="00780188">
        <w:rPr>
          <w:rFonts w:ascii="Times New Roman" w:hAnsi="Times New Roman"/>
          <w:color w:val="000000"/>
          <w:sz w:val="24"/>
          <w:szCs w:val="24"/>
        </w:rPr>
        <w:tab/>
        <w:t xml:space="preserve">                            </w:t>
      </w:r>
    </w:p>
    <w:p w14:paraId="2D3D9D86" w14:textId="77777777" w:rsidR="006C50BE" w:rsidRPr="00780188" w:rsidRDefault="006C50BE" w:rsidP="006C50BE">
      <w:pPr>
        <w:spacing w:after="120"/>
        <w:rPr>
          <w:rFonts w:ascii="Times New Roman" w:hAnsi="Times New Roman"/>
          <w:color w:val="000000"/>
          <w:sz w:val="24"/>
          <w:szCs w:val="24"/>
        </w:rPr>
      </w:pPr>
      <w:r w:rsidRPr="00780188">
        <w:rPr>
          <w:rFonts w:ascii="Times New Roman" w:hAnsi="Times New Roman"/>
          <w:color w:val="000000"/>
          <w:sz w:val="24"/>
          <w:szCs w:val="24"/>
        </w:rPr>
        <w:t>(</w:t>
      </w:r>
      <w:proofErr w:type="spellStart"/>
      <w:proofErr w:type="gramStart"/>
      <w:r w:rsidRPr="00780188">
        <w:rPr>
          <w:rFonts w:ascii="Times New Roman" w:hAnsi="Times New Roman"/>
          <w:color w:val="000000"/>
          <w:sz w:val="24"/>
          <w:szCs w:val="24"/>
        </w:rPr>
        <w:t>denumirea</w:t>
      </w:r>
      <w:proofErr w:type="spellEnd"/>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proofErr w:type="gramEnd"/>
      <w:r w:rsidRPr="00780188">
        <w:rPr>
          <w:rFonts w:ascii="Times New Roman" w:hAnsi="Times New Roman"/>
          <w:color w:val="000000"/>
          <w:sz w:val="24"/>
          <w:szCs w:val="24"/>
        </w:rPr>
        <w:t>)</w:t>
      </w:r>
    </w:p>
    <w:p w14:paraId="2FD0F44C" w14:textId="77777777" w:rsidR="006C50BE" w:rsidRPr="00780188" w:rsidRDefault="006C50BE" w:rsidP="006C50BE">
      <w:pPr>
        <w:spacing w:after="120"/>
        <w:rPr>
          <w:rFonts w:ascii="Times New Roman" w:hAnsi="Times New Roman"/>
          <w:color w:val="000000"/>
          <w:sz w:val="24"/>
          <w:szCs w:val="24"/>
        </w:rPr>
      </w:pPr>
    </w:p>
    <w:p w14:paraId="7E38E08C" w14:textId="77777777" w:rsidR="006C50BE" w:rsidRPr="00780188" w:rsidRDefault="006C50BE" w:rsidP="006C50BE">
      <w:pPr>
        <w:jc w:val="center"/>
        <w:rPr>
          <w:rFonts w:ascii="Times New Roman" w:hAnsi="Times New Roman"/>
          <w:b/>
          <w:bCs/>
          <w:sz w:val="24"/>
          <w:szCs w:val="24"/>
        </w:rPr>
      </w:pPr>
      <w:r w:rsidRPr="00780188">
        <w:rPr>
          <w:rFonts w:ascii="Times New Roman" w:hAnsi="Times New Roman"/>
          <w:b/>
          <w:bCs/>
          <w:sz w:val="24"/>
          <w:szCs w:val="24"/>
        </w:rPr>
        <w:t>CENTRALIZATOR DE PREŢURI</w:t>
      </w:r>
    </w:p>
    <w:p w14:paraId="12C5E0BF" w14:textId="77777777" w:rsidR="005C5670" w:rsidRDefault="006C50BE" w:rsidP="006C50BE">
      <w:pPr>
        <w:jc w:val="center"/>
        <w:rPr>
          <w:rFonts w:ascii="Times New Roman" w:hAnsi="Times New Roman"/>
          <w:b/>
          <w:bCs/>
          <w:sz w:val="24"/>
          <w:szCs w:val="24"/>
        </w:rPr>
      </w:pPr>
      <w:proofErr w:type="spellStart"/>
      <w:proofErr w:type="gramStart"/>
      <w:r w:rsidRPr="00780188">
        <w:rPr>
          <w:rFonts w:ascii="Times New Roman" w:hAnsi="Times New Roman"/>
          <w:b/>
          <w:bCs/>
          <w:sz w:val="24"/>
          <w:szCs w:val="24"/>
        </w:rPr>
        <w:t>pentru</w:t>
      </w:r>
      <w:proofErr w:type="spellEnd"/>
      <w:proofErr w:type="gramEnd"/>
      <w:r w:rsidRPr="00780188">
        <w:rPr>
          <w:rFonts w:ascii="Times New Roman" w:hAnsi="Times New Roman"/>
          <w:b/>
          <w:bCs/>
          <w:sz w:val="24"/>
          <w:szCs w:val="24"/>
        </w:rPr>
        <w:t xml:space="preserve"> </w:t>
      </w:r>
      <w:proofErr w:type="spellStart"/>
      <w:r w:rsidR="005C5670">
        <w:rPr>
          <w:rFonts w:ascii="Times New Roman" w:hAnsi="Times New Roman"/>
          <w:b/>
          <w:bCs/>
          <w:sz w:val="24"/>
          <w:szCs w:val="24"/>
        </w:rPr>
        <w:t>Centru</w:t>
      </w:r>
      <w:proofErr w:type="spellEnd"/>
      <w:r w:rsidR="005C5670">
        <w:rPr>
          <w:rFonts w:ascii="Times New Roman" w:hAnsi="Times New Roman"/>
          <w:b/>
          <w:bCs/>
          <w:sz w:val="24"/>
          <w:szCs w:val="24"/>
        </w:rPr>
        <w:t xml:space="preserve"> de </w:t>
      </w:r>
      <w:proofErr w:type="spellStart"/>
      <w:r w:rsidR="005C5670">
        <w:rPr>
          <w:rFonts w:ascii="Times New Roman" w:hAnsi="Times New Roman"/>
          <w:b/>
          <w:bCs/>
          <w:sz w:val="24"/>
          <w:szCs w:val="24"/>
        </w:rPr>
        <w:t>zi</w:t>
      </w:r>
      <w:proofErr w:type="spellEnd"/>
      <w:r w:rsidR="005C5670">
        <w:rPr>
          <w:rFonts w:ascii="Times New Roman" w:hAnsi="Times New Roman"/>
          <w:b/>
          <w:bCs/>
          <w:sz w:val="24"/>
          <w:szCs w:val="24"/>
        </w:rPr>
        <w:t xml:space="preserve"> </w:t>
      </w:r>
      <w:proofErr w:type="spellStart"/>
      <w:r w:rsidR="005C5670">
        <w:rPr>
          <w:rFonts w:ascii="Times New Roman" w:hAnsi="Times New Roman"/>
          <w:b/>
          <w:bCs/>
          <w:sz w:val="24"/>
          <w:szCs w:val="24"/>
        </w:rPr>
        <w:t>pentru</w:t>
      </w:r>
      <w:proofErr w:type="spellEnd"/>
      <w:r w:rsidR="005C5670">
        <w:rPr>
          <w:rFonts w:ascii="Times New Roman" w:hAnsi="Times New Roman"/>
          <w:b/>
          <w:bCs/>
          <w:sz w:val="24"/>
          <w:szCs w:val="24"/>
        </w:rPr>
        <w:t xml:space="preserve"> </w:t>
      </w:r>
      <w:proofErr w:type="spellStart"/>
      <w:r w:rsidR="005C5670">
        <w:rPr>
          <w:rFonts w:ascii="Times New Roman" w:hAnsi="Times New Roman"/>
          <w:b/>
          <w:bCs/>
          <w:sz w:val="24"/>
          <w:szCs w:val="24"/>
        </w:rPr>
        <w:t>persoane</w:t>
      </w:r>
      <w:proofErr w:type="spellEnd"/>
      <w:r w:rsidR="005C5670">
        <w:rPr>
          <w:rFonts w:ascii="Times New Roman" w:hAnsi="Times New Roman"/>
          <w:b/>
          <w:bCs/>
          <w:sz w:val="24"/>
          <w:szCs w:val="24"/>
        </w:rPr>
        <w:t xml:space="preserve"> </w:t>
      </w:r>
      <w:proofErr w:type="spellStart"/>
      <w:r w:rsidR="005C5670">
        <w:rPr>
          <w:rFonts w:ascii="Times New Roman" w:hAnsi="Times New Roman"/>
          <w:b/>
          <w:bCs/>
          <w:sz w:val="24"/>
          <w:szCs w:val="24"/>
        </w:rPr>
        <w:t>adulte</w:t>
      </w:r>
      <w:proofErr w:type="spellEnd"/>
      <w:r w:rsidR="005C5670">
        <w:rPr>
          <w:rFonts w:ascii="Times New Roman" w:hAnsi="Times New Roman"/>
          <w:b/>
          <w:bCs/>
          <w:sz w:val="24"/>
          <w:szCs w:val="24"/>
        </w:rPr>
        <w:t xml:space="preserve"> cu </w:t>
      </w:r>
      <w:proofErr w:type="spellStart"/>
      <w:r w:rsidR="005C5670">
        <w:rPr>
          <w:rFonts w:ascii="Times New Roman" w:hAnsi="Times New Roman"/>
          <w:b/>
          <w:bCs/>
          <w:sz w:val="24"/>
          <w:szCs w:val="24"/>
        </w:rPr>
        <w:t>dizabilități</w:t>
      </w:r>
      <w:proofErr w:type="spellEnd"/>
      <w:r w:rsidR="005C5670">
        <w:rPr>
          <w:rFonts w:ascii="Times New Roman" w:hAnsi="Times New Roman"/>
          <w:b/>
          <w:bCs/>
          <w:sz w:val="24"/>
          <w:szCs w:val="24"/>
        </w:rPr>
        <w:t xml:space="preserve">, </w:t>
      </w:r>
    </w:p>
    <w:p w14:paraId="670B4C00" w14:textId="3719A70D" w:rsidR="006C50BE" w:rsidRPr="005B6C09" w:rsidRDefault="00126A14" w:rsidP="006C50BE">
      <w:pPr>
        <w:jc w:val="center"/>
        <w:rPr>
          <w:rFonts w:ascii="Times New Roman" w:hAnsi="Times New Roman"/>
          <w:bCs/>
          <w:sz w:val="24"/>
          <w:szCs w:val="24"/>
          <w:lang w:val="ro-RO"/>
        </w:rPr>
      </w:pPr>
      <w:proofErr w:type="spellStart"/>
      <w:r>
        <w:rPr>
          <w:rFonts w:ascii="Times New Roman" w:hAnsi="Times New Roman"/>
          <w:b/>
          <w:bCs/>
          <w:sz w:val="24"/>
          <w:szCs w:val="24"/>
        </w:rPr>
        <w:t>Sândominic</w:t>
      </w:r>
      <w:bookmarkStart w:id="3" w:name="_GoBack"/>
      <w:bookmarkEnd w:id="3"/>
      <w:proofErr w:type="spellEnd"/>
      <w:r w:rsidR="00D143E1">
        <w:rPr>
          <w:rFonts w:ascii="Times New Roman" w:hAnsi="Times New Roman"/>
          <w:b/>
          <w:bCs/>
          <w:sz w:val="24"/>
          <w:szCs w:val="24"/>
        </w:rPr>
        <w:t xml:space="preserve"> -</w:t>
      </w:r>
      <w:r w:rsidR="005B6C09">
        <w:rPr>
          <w:rFonts w:ascii="Times New Roman" w:hAnsi="Times New Roman"/>
          <w:b/>
          <w:bCs/>
          <w:sz w:val="24"/>
          <w:szCs w:val="24"/>
        </w:rPr>
        <w:t xml:space="preserve"> </w:t>
      </w:r>
      <w:r w:rsidR="005C5670">
        <w:rPr>
          <w:rFonts w:ascii="Times New Roman" w:hAnsi="Times New Roman"/>
          <w:b/>
          <w:bCs/>
          <w:sz w:val="24"/>
          <w:szCs w:val="24"/>
        </w:rPr>
        <w:t>15</w:t>
      </w:r>
      <w:r w:rsidR="005B6C09">
        <w:rPr>
          <w:rFonts w:ascii="Times New Roman" w:hAnsi="Times New Roman"/>
          <w:b/>
          <w:bCs/>
          <w:sz w:val="24"/>
          <w:szCs w:val="24"/>
        </w:rPr>
        <w:t xml:space="preserve"> </w:t>
      </w:r>
      <w:proofErr w:type="spellStart"/>
      <w:r w:rsidR="005B6C09">
        <w:rPr>
          <w:rFonts w:ascii="Times New Roman" w:hAnsi="Times New Roman"/>
          <w:b/>
          <w:bCs/>
          <w:sz w:val="24"/>
          <w:szCs w:val="24"/>
        </w:rPr>
        <w:t>persoane</w:t>
      </w:r>
      <w:proofErr w:type="spellEnd"/>
    </w:p>
    <w:tbl>
      <w:tblPr>
        <w:tblpPr w:leftFromText="180" w:rightFromText="180" w:vertAnchor="text" w:horzAnchor="margin" w:tblpXSpec="center" w:tblpY="15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417"/>
        <w:gridCol w:w="1556"/>
        <w:gridCol w:w="1243"/>
        <w:gridCol w:w="1310"/>
        <w:gridCol w:w="1176"/>
        <w:gridCol w:w="1442"/>
      </w:tblGrid>
      <w:tr w:rsidR="005B6C09" w:rsidRPr="005B6C09" w14:paraId="20C78D19" w14:textId="77777777" w:rsidTr="009455C0">
        <w:trPr>
          <w:trHeight w:val="828"/>
        </w:trPr>
        <w:tc>
          <w:tcPr>
            <w:tcW w:w="1352" w:type="dxa"/>
            <w:shd w:val="clear" w:color="auto" w:fill="auto"/>
            <w:vAlign w:val="center"/>
          </w:tcPr>
          <w:p w14:paraId="376F80A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ofertat</w:t>
            </w:r>
            <w:proofErr w:type="spellEnd"/>
          </w:p>
          <w:p w14:paraId="4BA67827"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417" w:type="dxa"/>
            <w:vAlign w:val="center"/>
          </w:tcPr>
          <w:p w14:paraId="4C5C5DF0"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0E8C9E0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561" w:type="dxa"/>
            <w:shd w:val="clear" w:color="auto" w:fill="auto"/>
            <w:vAlign w:val="center"/>
          </w:tcPr>
          <w:p w14:paraId="4396295C"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72BD9393"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w:t>
            </w:r>
            <w:proofErr w:type="spellStart"/>
            <w:r w:rsidRPr="005B6C09">
              <w:rPr>
                <w:rFonts w:ascii="Times New Roman" w:hAnsi="Times New Roman"/>
                <w:b/>
                <w:color w:val="000000"/>
                <w:sz w:val="24"/>
                <w:szCs w:val="24"/>
              </w:rPr>
              <w:t>Procent</w:t>
            </w:r>
            <w:proofErr w:type="spellEnd"/>
            <w:r w:rsidRPr="005B6C09">
              <w:rPr>
                <w:rFonts w:ascii="Times New Roman" w:hAnsi="Times New Roman"/>
                <w:b/>
                <w:color w:val="000000"/>
                <w:sz w:val="24"/>
                <w:szCs w:val="24"/>
              </w:rPr>
              <w:t xml:space="preserve"> %)</w:t>
            </w:r>
          </w:p>
        </w:tc>
        <w:tc>
          <w:tcPr>
            <w:tcW w:w="1243" w:type="dxa"/>
            <w:shd w:val="clear" w:color="auto" w:fill="auto"/>
            <w:vAlign w:val="center"/>
          </w:tcPr>
          <w:p w14:paraId="6DD3507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conform HG 426 / 2020</w:t>
            </w:r>
          </w:p>
          <w:p w14:paraId="5EC3760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310" w:type="dxa"/>
            <w:vAlign w:val="center"/>
          </w:tcPr>
          <w:p w14:paraId="0B946B7A"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Număr</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beneficiari</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tc>
        <w:tc>
          <w:tcPr>
            <w:tcW w:w="1163" w:type="dxa"/>
            <w:vAlign w:val="center"/>
          </w:tcPr>
          <w:p w14:paraId="57EBD4E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total </w:t>
            </w:r>
            <w:proofErr w:type="spellStart"/>
            <w:r w:rsidRPr="005B6C09">
              <w:rPr>
                <w:rFonts w:ascii="Times New Roman" w:hAnsi="Times New Roman"/>
                <w:b/>
                <w:color w:val="000000"/>
                <w:sz w:val="24"/>
                <w:szCs w:val="24"/>
              </w:rPr>
              <w:t>pe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lună</w:t>
            </w:r>
            <w:proofErr w:type="spellEnd"/>
          </w:p>
          <w:p w14:paraId="0D52800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447" w:type="dxa"/>
            <w:vAlign w:val="center"/>
          </w:tcPr>
          <w:p w14:paraId="310545AF"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Valoare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financiară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maximă</w:t>
            </w:r>
            <w:proofErr w:type="spellEnd"/>
          </w:p>
          <w:p w14:paraId="324F219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r>
      <w:tr w:rsidR="005B6C09" w:rsidRPr="00780188" w14:paraId="521627CC" w14:textId="77777777" w:rsidTr="009455C0">
        <w:trPr>
          <w:trHeight w:val="813"/>
        </w:trPr>
        <w:tc>
          <w:tcPr>
            <w:tcW w:w="1352" w:type="dxa"/>
            <w:shd w:val="clear" w:color="auto" w:fill="auto"/>
            <w:vAlign w:val="center"/>
          </w:tcPr>
          <w:p w14:paraId="227CAE42" w14:textId="77777777" w:rsidR="006C50BE" w:rsidRPr="005B6C09" w:rsidRDefault="006C50BE" w:rsidP="009455C0">
            <w:pPr>
              <w:jc w:val="center"/>
              <w:rPr>
                <w:rFonts w:ascii="Times New Roman" w:hAnsi="Times New Roman"/>
                <w:noProof/>
                <w:sz w:val="24"/>
                <w:szCs w:val="24"/>
              </w:rPr>
            </w:pPr>
          </w:p>
        </w:tc>
        <w:tc>
          <w:tcPr>
            <w:tcW w:w="1417" w:type="dxa"/>
            <w:vAlign w:val="center"/>
          </w:tcPr>
          <w:p w14:paraId="2435D9F8" w14:textId="77777777" w:rsidR="006C50BE" w:rsidRPr="005B6C09" w:rsidRDefault="006C50BE" w:rsidP="009455C0">
            <w:pPr>
              <w:jc w:val="center"/>
              <w:rPr>
                <w:rFonts w:ascii="Times New Roman" w:hAnsi="Times New Roman"/>
                <w:noProof/>
                <w:sz w:val="24"/>
                <w:szCs w:val="24"/>
              </w:rPr>
            </w:pPr>
          </w:p>
        </w:tc>
        <w:tc>
          <w:tcPr>
            <w:tcW w:w="1561" w:type="dxa"/>
            <w:shd w:val="clear" w:color="auto" w:fill="auto"/>
            <w:vAlign w:val="center"/>
          </w:tcPr>
          <w:p w14:paraId="40F7B737" w14:textId="77777777" w:rsidR="006C50BE" w:rsidRPr="005B6C09" w:rsidRDefault="006C50BE" w:rsidP="009455C0">
            <w:pPr>
              <w:jc w:val="center"/>
              <w:rPr>
                <w:rFonts w:ascii="Times New Roman" w:hAnsi="Times New Roman"/>
                <w:noProof/>
                <w:sz w:val="24"/>
                <w:szCs w:val="24"/>
              </w:rPr>
            </w:pPr>
          </w:p>
        </w:tc>
        <w:tc>
          <w:tcPr>
            <w:tcW w:w="1243" w:type="dxa"/>
            <w:shd w:val="clear" w:color="auto" w:fill="auto"/>
            <w:vAlign w:val="center"/>
          </w:tcPr>
          <w:p w14:paraId="7A3C94B1" w14:textId="0C9C63E5" w:rsidR="006C50BE" w:rsidRPr="005B6C09" w:rsidRDefault="005C5670" w:rsidP="009455C0">
            <w:pPr>
              <w:jc w:val="center"/>
              <w:rPr>
                <w:rFonts w:ascii="Times New Roman" w:hAnsi="Times New Roman"/>
                <w:sz w:val="24"/>
                <w:szCs w:val="24"/>
              </w:rPr>
            </w:pPr>
            <w:r>
              <w:rPr>
                <w:rFonts w:ascii="Times New Roman" w:hAnsi="Times New Roman"/>
                <w:sz w:val="24"/>
                <w:szCs w:val="24"/>
              </w:rPr>
              <w:t>3</w:t>
            </w:r>
            <w:r w:rsidR="005B6C09">
              <w:rPr>
                <w:rFonts w:ascii="Times New Roman" w:hAnsi="Times New Roman"/>
                <w:sz w:val="24"/>
                <w:szCs w:val="24"/>
              </w:rPr>
              <w:t>.</w:t>
            </w:r>
            <w:r>
              <w:rPr>
                <w:rFonts w:ascii="Times New Roman" w:hAnsi="Times New Roman"/>
                <w:sz w:val="24"/>
                <w:szCs w:val="24"/>
              </w:rPr>
              <w:t>428</w:t>
            </w:r>
            <w:r w:rsidR="00D143E1">
              <w:rPr>
                <w:rFonts w:ascii="Times New Roman" w:hAnsi="Times New Roman"/>
                <w:sz w:val="24"/>
                <w:szCs w:val="24"/>
              </w:rPr>
              <w:t>,</w:t>
            </w:r>
            <w:r>
              <w:rPr>
                <w:rFonts w:ascii="Times New Roman" w:hAnsi="Times New Roman"/>
                <w:sz w:val="24"/>
                <w:szCs w:val="24"/>
              </w:rPr>
              <w:t>00</w:t>
            </w:r>
          </w:p>
        </w:tc>
        <w:tc>
          <w:tcPr>
            <w:tcW w:w="1310" w:type="dxa"/>
            <w:vAlign w:val="center"/>
          </w:tcPr>
          <w:p w14:paraId="012130BB" w14:textId="5194A644" w:rsidR="006C50BE" w:rsidRPr="005B6C09" w:rsidRDefault="005C5670" w:rsidP="009455C0">
            <w:pPr>
              <w:jc w:val="center"/>
              <w:rPr>
                <w:rFonts w:ascii="Times New Roman" w:hAnsi="Times New Roman"/>
                <w:sz w:val="24"/>
                <w:szCs w:val="24"/>
              </w:rPr>
            </w:pPr>
            <w:r>
              <w:rPr>
                <w:rFonts w:ascii="Times New Roman" w:hAnsi="Times New Roman"/>
                <w:sz w:val="24"/>
                <w:szCs w:val="24"/>
              </w:rPr>
              <w:t>15</w:t>
            </w:r>
          </w:p>
        </w:tc>
        <w:tc>
          <w:tcPr>
            <w:tcW w:w="1163" w:type="dxa"/>
            <w:vAlign w:val="center"/>
          </w:tcPr>
          <w:p w14:paraId="71573518" w14:textId="6E0FDB8D" w:rsidR="006C50BE" w:rsidRPr="005B6C09" w:rsidRDefault="005C5670" w:rsidP="009455C0">
            <w:pPr>
              <w:jc w:val="center"/>
              <w:rPr>
                <w:rFonts w:ascii="Times New Roman" w:hAnsi="Times New Roman"/>
                <w:sz w:val="24"/>
                <w:szCs w:val="24"/>
              </w:rPr>
            </w:pPr>
            <w:r>
              <w:rPr>
                <w:rFonts w:ascii="Times New Roman" w:hAnsi="Times New Roman"/>
                <w:sz w:val="24"/>
                <w:szCs w:val="24"/>
              </w:rPr>
              <w:t>51</w:t>
            </w:r>
            <w:r w:rsidR="009843DB">
              <w:rPr>
                <w:rFonts w:ascii="Times New Roman" w:hAnsi="Times New Roman"/>
                <w:sz w:val="24"/>
                <w:szCs w:val="24"/>
              </w:rPr>
              <w:t>.</w:t>
            </w:r>
            <w:r>
              <w:rPr>
                <w:rFonts w:ascii="Times New Roman" w:hAnsi="Times New Roman"/>
                <w:sz w:val="24"/>
                <w:szCs w:val="24"/>
              </w:rPr>
              <w:t>420</w:t>
            </w:r>
            <w:r w:rsidR="009843DB">
              <w:rPr>
                <w:rFonts w:ascii="Times New Roman" w:hAnsi="Times New Roman"/>
                <w:sz w:val="24"/>
                <w:szCs w:val="24"/>
              </w:rPr>
              <w:t>,</w:t>
            </w:r>
            <w:r>
              <w:rPr>
                <w:rFonts w:ascii="Times New Roman" w:hAnsi="Times New Roman"/>
                <w:sz w:val="24"/>
                <w:szCs w:val="24"/>
              </w:rPr>
              <w:t>0</w:t>
            </w:r>
            <w:r w:rsidR="009843DB">
              <w:rPr>
                <w:rFonts w:ascii="Times New Roman" w:hAnsi="Times New Roman"/>
                <w:sz w:val="24"/>
                <w:szCs w:val="24"/>
              </w:rPr>
              <w:t>0</w:t>
            </w:r>
          </w:p>
        </w:tc>
        <w:tc>
          <w:tcPr>
            <w:tcW w:w="1447" w:type="dxa"/>
            <w:vAlign w:val="center"/>
          </w:tcPr>
          <w:p w14:paraId="399CDEA5" w14:textId="1C5AB4E9" w:rsidR="006C50BE" w:rsidRPr="00154777" w:rsidRDefault="00773A12" w:rsidP="009455C0">
            <w:pPr>
              <w:jc w:val="center"/>
              <w:rPr>
                <w:rFonts w:ascii="Times New Roman" w:hAnsi="Times New Roman"/>
                <w:sz w:val="24"/>
                <w:szCs w:val="24"/>
              </w:rPr>
            </w:pPr>
            <w:r>
              <w:rPr>
                <w:rFonts w:ascii="Times New Roman" w:hAnsi="Times New Roman"/>
                <w:sz w:val="24"/>
                <w:szCs w:val="24"/>
              </w:rPr>
              <w:t>102.840</w:t>
            </w:r>
            <w:r w:rsidR="009843DB">
              <w:rPr>
                <w:rFonts w:ascii="Times New Roman" w:hAnsi="Times New Roman"/>
                <w:sz w:val="24"/>
                <w:szCs w:val="24"/>
              </w:rPr>
              <w:t>,00</w:t>
            </w:r>
          </w:p>
        </w:tc>
      </w:tr>
    </w:tbl>
    <w:p w14:paraId="37019E5E" w14:textId="77777777" w:rsidR="006C50BE" w:rsidRPr="00780188" w:rsidRDefault="006C50BE" w:rsidP="006C50BE">
      <w:pPr>
        <w:rPr>
          <w:rFonts w:ascii="Times New Roman" w:hAnsi="Times New Roman"/>
          <w:color w:val="000000"/>
          <w:sz w:val="24"/>
          <w:szCs w:val="24"/>
        </w:rPr>
      </w:pPr>
    </w:p>
    <w:p w14:paraId="54254D25" w14:textId="77777777" w:rsidR="006C50BE" w:rsidRPr="00780188" w:rsidRDefault="006C50BE" w:rsidP="006C50BE">
      <w:pPr>
        <w:rPr>
          <w:rFonts w:ascii="Times New Roman" w:hAnsi="Times New Roman"/>
          <w:color w:val="000000"/>
          <w:sz w:val="24"/>
          <w:szCs w:val="24"/>
        </w:rPr>
      </w:pPr>
    </w:p>
    <w:p w14:paraId="360D6BD8" w14:textId="77777777" w:rsidR="006C50BE" w:rsidRPr="00780188" w:rsidRDefault="006C50BE" w:rsidP="006C50BE">
      <w:pPr>
        <w:rPr>
          <w:rFonts w:ascii="Times New Roman" w:hAnsi="Times New Roman"/>
          <w:color w:val="000000"/>
          <w:sz w:val="24"/>
          <w:szCs w:val="24"/>
        </w:rPr>
      </w:pPr>
      <w:r w:rsidRPr="00780188">
        <w:rPr>
          <w:rFonts w:ascii="Times New Roman" w:hAnsi="Times New Roman"/>
          <w:color w:val="000000"/>
          <w:sz w:val="24"/>
          <w:szCs w:val="24"/>
        </w:rPr>
        <w:t xml:space="preserve">Data </w:t>
      </w:r>
      <w:proofErr w:type="spellStart"/>
      <w:proofErr w:type="gramStart"/>
      <w:r w:rsidRPr="00780188">
        <w:rPr>
          <w:rFonts w:ascii="Times New Roman" w:hAnsi="Times New Roman"/>
          <w:color w:val="000000"/>
          <w:sz w:val="24"/>
          <w:szCs w:val="24"/>
        </w:rPr>
        <w:t>completării</w:t>
      </w:r>
      <w:proofErr w:type="spellEnd"/>
      <w:r w:rsidRPr="00780188">
        <w:rPr>
          <w:rFonts w:ascii="Times New Roman" w:hAnsi="Times New Roman"/>
          <w:color w:val="000000"/>
          <w:sz w:val="24"/>
          <w:szCs w:val="24"/>
        </w:rPr>
        <w:t xml:space="preserve"> ......................</w:t>
      </w:r>
      <w:proofErr w:type="gramEnd"/>
    </w:p>
    <w:p w14:paraId="3BEF0A6C" w14:textId="77777777" w:rsidR="006C50BE" w:rsidRPr="00780188" w:rsidRDefault="006C50BE" w:rsidP="006C50BE">
      <w:pPr>
        <w:rPr>
          <w:rFonts w:ascii="Times New Roman" w:hAnsi="Times New Roman"/>
          <w:color w:val="000000"/>
          <w:sz w:val="24"/>
          <w:szCs w:val="24"/>
        </w:rPr>
      </w:pPr>
    </w:p>
    <w:p w14:paraId="5C6F999D"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Operator economic,</w:t>
      </w:r>
    </w:p>
    <w:p w14:paraId="406507B5"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w:t>
      </w:r>
    </w:p>
    <w:p w14:paraId="7EE58544" w14:textId="77777777" w:rsidR="006C50BE" w:rsidRPr="00780188" w:rsidRDefault="006C50BE" w:rsidP="006C50BE">
      <w:pPr>
        <w:jc w:val="center"/>
        <w:rPr>
          <w:rFonts w:ascii="Times New Roman" w:hAnsi="Times New Roman"/>
          <w:color w:val="000000"/>
          <w:sz w:val="24"/>
          <w:szCs w:val="24"/>
        </w:rPr>
      </w:pPr>
    </w:p>
    <w:p w14:paraId="46366BBA"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proofErr w:type="gramStart"/>
      <w:r w:rsidRPr="00780188">
        <w:rPr>
          <w:rFonts w:ascii="Times New Roman" w:hAnsi="Times New Roman"/>
          <w:color w:val="000000"/>
          <w:sz w:val="24"/>
          <w:szCs w:val="24"/>
        </w:rPr>
        <w:t>numele</w:t>
      </w:r>
      <w:proofErr w:type="spellEnd"/>
      <w:proofErr w:type="gram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reprezentantului</w:t>
      </w:r>
      <w:proofErr w:type="spellEnd"/>
      <w:r w:rsidRPr="00780188">
        <w:rPr>
          <w:rFonts w:ascii="Times New Roman" w:hAnsi="Times New Roman"/>
          <w:color w:val="000000"/>
          <w:sz w:val="24"/>
          <w:szCs w:val="24"/>
        </w:rPr>
        <w:t xml:space="preserve"> legal, </w:t>
      </w:r>
      <w:proofErr w:type="spellStart"/>
      <w:r w:rsidRPr="00780188">
        <w:rPr>
          <w:rFonts w:ascii="Times New Roman" w:hAnsi="Times New Roman"/>
          <w:color w:val="000000"/>
          <w:sz w:val="24"/>
          <w:szCs w:val="24"/>
        </w:rPr>
        <w:t>în</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clar</w:t>
      </w:r>
      <w:proofErr w:type="spellEnd"/>
      <w:r w:rsidRPr="00780188">
        <w:rPr>
          <w:rFonts w:ascii="Times New Roman" w:hAnsi="Times New Roman"/>
          <w:color w:val="000000"/>
          <w:sz w:val="24"/>
          <w:szCs w:val="24"/>
        </w:rPr>
        <w:t>)</w:t>
      </w:r>
    </w:p>
    <w:p w14:paraId="30CF994F"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_____________________</w:t>
      </w:r>
    </w:p>
    <w:p w14:paraId="27394444" w14:textId="76B18AE3" w:rsidR="006C50BE" w:rsidRDefault="006C50BE" w:rsidP="006C50BE">
      <w:pPr>
        <w:spacing w:line="276" w:lineRule="auto"/>
        <w:ind w:left="360"/>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proofErr w:type="gramStart"/>
      <w:r w:rsidRPr="00780188">
        <w:rPr>
          <w:rFonts w:ascii="Times New Roman" w:hAnsi="Times New Roman"/>
          <w:color w:val="000000"/>
          <w:sz w:val="24"/>
          <w:szCs w:val="24"/>
        </w:rPr>
        <w:t>semnătură</w:t>
      </w:r>
      <w:proofErr w:type="spellEnd"/>
      <w:proofErr w:type="gram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autorizată</w:t>
      </w:r>
      <w:proofErr w:type="spellEnd"/>
      <w:r w:rsidRPr="00780188">
        <w:rPr>
          <w:rFonts w:ascii="Times New Roman" w:hAnsi="Times New Roman"/>
          <w:color w:val="000000"/>
          <w:sz w:val="24"/>
          <w:szCs w:val="24"/>
        </w:rPr>
        <w:t>)</w:t>
      </w:r>
    </w:p>
    <w:p w14:paraId="142A16C9" w14:textId="77777777" w:rsidR="006C50BE" w:rsidRDefault="006C50BE">
      <w:pPr>
        <w:overflowPunct/>
        <w:autoSpaceDE/>
        <w:autoSpaceDN/>
        <w:adjustRightInd/>
        <w:spacing w:after="160" w:line="259" w:lineRule="auto"/>
        <w:textAlignment w:val="auto"/>
        <w:rPr>
          <w:rFonts w:ascii="Times New Roman" w:hAnsi="Times New Roman"/>
          <w:color w:val="000000"/>
          <w:sz w:val="24"/>
          <w:szCs w:val="24"/>
        </w:rPr>
      </w:pPr>
      <w:r>
        <w:rPr>
          <w:rFonts w:ascii="Times New Roman" w:hAnsi="Times New Roman"/>
          <w:color w:val="000000"/>
          <w:sz w:val="24"/>
          <w:szCs w:val="24"/>
        </w:rPr>
        <w:br w:type="page"/>
      </w:r>
    </w:p>
    <w:bookmarkEnd w:id="0"/>
    <w:p w14:paraId="65137FEE" w14:textId="1E344ACE" w:rsidR="007A4060" w:rsidRPr="007266F1" w:rsidRDefault="007A4060" w:rsidP="00246737">
      <w:pPr>
        <w:jc w:val="right"/>
        <w:rPr>
          <w:rFonts w:ascii="Times New Roman" w:hAnsi="Times New Roman"/>
          <w:sz w:val="24"/>
          <w:szCs w:val="24"/>
          <w:lang w:val="ro-RO"/>
        </w:rPr>
      </w:pPr>
      <w:r w:rsidRPr="007266F1">
        <w:rPr>
          <w:rFonts w:ascii="Times New Roman" w:hAnsi="Times New Roman"/>
          <w:sz w:val="24"/>
          <w:szCs w:val="24"/>
          <w:lang w:val="ro-RO"/>
        </w:rPr>
        <w:lastRenderedPageBreak/>
        <w:t>Formular nr.</w:t>
      </w:r>
      <w:r w:rsidR="000F5D65">
        <w:rPr>
          <w:rFonts w:ascii="Times New Roman" w:hAnsi="Times New Roman"/>
          <w:sz w:val="24"/>
          <w:szCs w:val="24"/>
          <w:lang w:val="ro-RO"/>
        </w:rPr>
        <w:t>3</w:t>
      </w:r>
    </w:p>
    <w:p w14:paraId="319E63EE" w14:textId="305A2EE4"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00D914CB" w:rsidRPr="007266F1">
        <w:rPr>
          <w:rFonts w:ascii="Times New Roman" w:hAnsi="Times New Roman"/>
          <w:sz w:val="24"/>
          <w:szCs w:val="24"/>
          <w:lang w:val="ro-RO"/>
        </w:rPr>
        <w:t xml:space="preserve"> </w:t>
      </w:r>
      <w:r w:rsidRPr="007266F1">
        <w:rPr>
          <w:rFonts w:ascii="Times New Roman" w:hAnsi="Times New Roman"/>
          <w:sz w:val="24"/>
          <w:szCs w:val="24"/>
          <w:lang w:val="ro-RO"/>
        </w:rPr>
        <w:t>..........................</w:t>
      </w:r>
    </w:p>
    <w:p w14:paraId="246C7109" w14:textId="77777777"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(denumirea)</w:t>
      </w:r>
    </w:p>
    <w:p w14:paraId="756A0CE7" w14:textId="77777777" w:rsidR="00B16E93" w:rsidRPr="007266F1" w:rsidRDefault="00B16E93" w:rsidP="007A4060">
      <w:pPr>
        <w:jc w:val="center"/>
        <w:rPr>
          <w:rFonts w:ascii="Times New Roman" w:hAnsi="Times New Roman"/>
          <w:b/>
          <w:sz w:val="24"/>
          <w:szCs w:val="24"/>
          <w:lang w:val="ro-RO"/>
        </w:rPr>
      </w:pPr>
      <w:bookmarkStart w:id="4" w:name="_Hlk37665114"/>
    </w:p>
    <w:p w14:paraId="7A16FE6B" w14:textId="77777777" w:rsidR="00B16E93" w:rsidRPr="007266F1" w:rsidRDefault="00B16E93" w:rsidP="007A4060">
      <w:pPr>
        <w:jc w:val="center"/>
        <w:rPr>
          <w:rFonts w:ascii="Times New Roman" w:hAnsi="Times New Roman"/>
          <w:b/>
          <w:sz w:val="24"/>
          <w:szCs w:val="24"/>
          <w:lang w:val="ro-RO"/>
        </w:rPr>
      </w:pPr>
    </w:p>
    <w:p w14:paraId="6F393C5C" w14:textId="007DEDC3" w:rsidR="007A4060" w:rsidRPr="007266F1" w:rsidRDefault="007A4060" w:rsidP="007A4060">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01CD8A50"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situaţiile</w:t>
      </w:r>
      <w:proofErr w:type="spellEnd"/>
      <w:r w:rsidRPr="007266F1">
        <w:rPr>
          <w:rFonts w:ascii="Times New Roman" w:hAnsi="Times New Roman"/>
          <w:b/>
          <w:bCs/>
          <w:color w:val="000000"/>
          <w:sz w:val="24"/>
          <w:szCs w:val="24"/>
          <w:lang w:val="ro-RO"/>
        </w:rPr>
        <w:t xml:space="preserve"> prevăzute la art. 164 din Legea 98/2016</w:t>
      </w:r>
    </w:p>
    <w:p w14:paraId="453FE053" w14:textId="77777777" w:rsidR="00CA109E" w:rsidRPr="007266F1" w:rsidRDefault="00CA109E" w:rsidP="007A4060">
      <w:pPr>
        <w:jc w:val="center"/>
        <w:rPr>
          <w:rFonts w:ascii="Times New Roman" w:hAnsi="Times New Roman"/>
          <w:b/>
          <w:bCs/>
          <w:color w:val="000000"/>
          <w:sz w:val="24"/>
          <w:szCs w:val="24"/>
          <w:lang w:val="ro-RO"/>
        </w:rPr>
      </w:pPr>
    </w:p>
    <w:bookmarkEnd w:id="4"/>
    <w:p w14:paraId="3E8DB203" w14:textId="0F7901FE" w:rsidR="007A4060" w:rsidRPr="007266F1" w:rsidRDefault="007A4060" w:rsidP="007A4060">
      <w:pPr>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w:t>
      </w:r>
      <w:r w:rsidR="00206EEC" w:rsidRPr="007266F1">
        <w:rPr>
          <w:rFonts w:ascii="Times New Roman" w:hAnsi="Times New Roman"/>
          <w:sz w:val="24"/>
          <w:szCs w:val="24"/>
          <w:lang w:val="ro-RO"/>
        </w:rPr>
        <w:t>......................</w:t>
      </w:r>
      <w:r w:rsidRPr="007266F1">
        <w:rPr>
          <w:rFonts w:ascii="Times New Roman" w:hAnsi="Times New Roman"/>
          <w:sz w:val="24"/>
          <w:szCs w:val="24"/>
          <w:lang w:val="ro-RO"/>
        </w:rPr>
        <w:t>...... reprezentant împuternicit al ...............</w:t>
      </w:r>
      <w:r w:rsidR="00206EEC"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5CF2F01C" w14:textId="77777777" w:rsidR="007A4060" w:rsidRPr="007266F1" w:rsidRDefault="007A4060" w:rsidP="00BF12D4">
      <w:pPr>
        <w:spacing w:line="276" w:lineRule="auto"/>
        <w:ind w:hanging="90"/>
        <w:jc w:val="both"/>
        <w:rPr>
          <w:rFonts w:ascii="Times New Roman" w:hAnsi="Times New Roman"/>
          <w:color w:val="000000"/>
          <w:sz w:val="24"/>
          <w:szCs w:val="24"/>
          <w:lang w:val="ro-RO"/>
        </w:rPr>
      </w:pPr>
      <w:r w:rsidRPr="007266F1">
        <w:rPr>
          <w:rFonts w:ascii="Times New Roman" w:hAnsi="Times New Roman"/>
          <w:sz w:val="24"/>
          <w:szCs w:val="24"/>
          <w:lang w:val="ro-RO"/>
        </w:rPr>
        <w:t xml:space="preserve">  în calitate de ofertant, declar pe propria răspundere,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 că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la </w:t>
      </w:r>
      <w:r w:rsidRPr="007266F1">
        <w:rPr>
          <w:rFonts w:ascii="Times New Roman" w:hAnsi="Times New Roman"/>
          <w:b/>
          <w:sz w:val="24"/>
          <w:szCs w:val="24"/>
          <w:lang w:val="ro-RO"/>
        </w:rPr>
        <w:t>art. 164</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r w:rsidRPr="007266F1">
        <w:rPr>
          <w:rFonts w:ascii="Times New Roman" w:hAnsi="Times New Roman"/>
          <w:color w:val="000000"/>
          <w:sz w:val="24"/>
          <w:szCs w:val="24"/>
          <w:lang w:val="ro-RO"/>
        </w:rPr>
        <w:t xml:space="preserve"> nu am fost condamnat prin hotărâre definitivă a unei </w:t>
      </w:r>
      <w:proofErr w:type="spellStart"/>
      <w:r w:rsidRPr="007266F1">
        <w:rPr>
          <w:rFonts w:ascii="Times New Roman" w:hAnsi="Times New Roman"/>
          <w:color w:val="000000"/>
          <w:sz w:val="24"/>
          <w:szCs w:val="24"/>
          <w:lang w:val="ro-RO"/>
        </w:rPr>
        <w:t>instanţe</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judecătoreşti</w:t>
      </w:r>
      <w:proofErr w:type="spellEnd"/>
      <w:r w:rsidRPr="007266F1">
        <w:rPr>
          <w:rFonts w:ascii="Times New Roman" w:hAnsi="Times New Roman"/>
          <w:color w:val="000000"/>
          <w:sz w:val="24"/>
          <w:szCs w:val="24"/>
          <w:lang w:val="ro-RO"/>
        </w:rPr>
        <w:t xml:space="preserve">, pentru comiterea uneia dintre următoarele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w:t>
      </w:r>
    </w:p>
    <w:p w14:paraId="6EF245E6"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constituirea unui grup </w:t>
      </w:r>
      <w:proofErr w:type="spellStart"/>
      <w:r w:rsidRPr="007266F1">
        <w:rPr>
          <w:rFonts w:ascii="Times New Roman" w:hAnsi="Times New Roman"/>
          <w:color w:val="000000"/>
          <w:sz w:val="24"/>
          <w:szCs w:val="24"/>
          <w:lang w:val="ro-RO"/>
        </w:rPr>
        <w:t>infracţional</w:t>
      </w:r>
      <w:proofErr w:type="spellEnd"/>
      <w:r w:rsidRPr="007266F1">
        <w:rPr>
          <w:rFonts w:ascii="Times New Roman" w:hAnsi="Times New Roman"/>
          <w:color w:val="000000"/>
          <w:sz w:val="24"/>
          <w:szCs w:val="24"/>
          <w:lang w:val="ro-RO"/>
        </w:rPr>
        <w:t xml:space="preserve"> organizat, prevăzută de art. 367 din Legea nr. 286/2009 privind Codul penal,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5F707FB0"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289-294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asimilate </w:t>
      </w:r>
      <w:proofErr w:type="spellStart"/>
      <w:r w:rsidRPr="007266F1">
        <w:rPr>
          <w:rFonts w:ascii="Times New Roman" w:hAnsi="Times New Roman"/>
          <w:color w:val="000000"/>
          <w:sz w:val="24"/>
          <w:szCs w:val="24"/>
          <w:lang w:val="ro-RO"/>
        </w:rPr>
        <w:t>infracţiunilor</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10-13 din Legea nr. 78/2000 pentru prevenirea, descoperirea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faptelor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79DF7BF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împotriva intereselor financiare ale Uniunii Europene, prevăzute de art. 18</w:t>
      </w:r>
      <w:r w:rsidRPr="007266F1">
        <w:rPr>
          <w:rFonts w:ascii="Times New Roman" w:hAnsi="Times New Roman"/>
          <w:color w:val="000000"/>
          <w:sz w:val="24"/>
          <w:szCs w:val="24"/>
          <w:vertAlign w:val="superscript"/>
          <w:lang w:val="ro-RO"/>
        </w:rPr>
        <w:t>1</w:t>
      </w:r>
      <w:r w:rsidRPr="007266F1">
        <w:rPr>
          <w:rFonts w:ascii="Times New Roman" w:hAnsi="Times New Roman"/>
          <w:color w:val="000000"/>
          <w:sz w:val="24"/>
          <w:szCs w:val="24"/>
          <w:lang w:val="ro-RO"/>
        </w:rPr>
        <w:t> -18</w:t>
      </w:r>
      <w:r w:rsidRPr="007266F1">
        <w:rPr>
          <w:rFonts w:ascii="Times New Roman" w:hAnsi="Times New Roman"/>
          <w:color w:val="000000"/>
          <w:sz w:val="24"/>
          <w:szCs w:val="24"/>
          <w:vertAlign w:val="superscript"/>
          <w:lang w:val="ro-RO"/>
        </w:rPr>
        <w:t>5</w:t>
      </w:r>
      <w:r w:rsidRPr="007266F1">
        <w:rPr>
          <w:rFonts w:ascii="Times New Roman" w:hAnsi="Times New Roman"/>
          <w:color w:val="000000"/>
          <w:sz w:val="24"/>
          <w:szCs w:val="24"/>
          <w:lang w:val="ro-RO"/>
        </w:rPr>
        <w:t xml:space="preserve"> din Legea nr. 78/2000,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0DA2DA2B"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acte de terorism, prevăzute de art. 32-35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art. 37-38 din Legea nr. 535/2004 privind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combaterea terorismului,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3B9862C9"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spălarea banilor, prevăzută de art. 29 din Legea nr. 656/2002 pentru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spălării banilor, precum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pentru instituirea unor măsuri de prevenire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 a </w:t>
      </w:r>
      <w:proofErr w:type="spellStart"/>
      <w:r w:rsidRPr="007266F1">
        <w:rPr>
          <w:rFonts w:ascii="Times New Roman" w:hAnsi="Times New Roman"/>
          <w:color w:val="000000"/>
          <w:sz w:val="24"/>
          <w:szCs w:val="24"/>
          <w:lang w:val="ro-RO"/>
        </w:rPr>
        <w:t>finanţării</w:t>
      </w:r>
      <w:proofErr w:type="spellEnd"/>
      <w:r w:rsidRPr="007266F1">
        <w:rPr>
          <w:rFonts w:ascii="Times New Roman" w:hAnsi="Times New Roman"/>
          <w:color w:val="000000"/>
          <w:sz w:val="24"/>
          <w:szCs w:val="24"/>
          <w:lang w:val="ro-RO"/>
        </w:rPr>
        <w:t xml:space="preserve"> terorismului, republicată, cu modificările ulterioare, sau </w:t>
      </w:r>
      <w:proofErr w:type="spellStart"/>
      <w:r w:rsidRPr="007266F1">
        <w:rPr>
          <w:rFonts w:ascii="Times New Roman" w:hAnsi="Times New Roman"/>
          <w:color w:val="000000"/>
          <w:sz w:val="24"/>
          <w:szCs w:val="24"/>
          <w:lang w:val="ro-RO"/>
        </w:rPr>
        <w:t>finanţarea</w:t>
      </w:r>
      <w:proofErr w:type="spellEnd"/>
      <w:r w:rsidRPr="007266F1">
        <w:rPr>
          <w:rFonts w:ascii="Times New Roman" w:hAnsi="Times New Roman"/>
          <w:color w:val="000000"/>
          <w:sz w:val="24"/>
          <w:szCs w:val="24"/>
          <w:lang w:val="ro-RO"/>
        </w:rPr>
        <w:t xml:space="preserve"> terorismului, prevăzută de art. 36 din Legea nr. 535/2004,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60129794"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traficul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exploatarea persoanelor vulnerabile, prevăzute de art. 209-217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444DEB7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fraudă, în sensul articolului 1 din </w:t>
      </w:r>
      <w:proofErr w:type="spellStart"/>
      <w:r w:rsidRPr="007266F1">
        <w:rPr>
          <w:rFonts w:ascii="Times New Roman" w:hAnsi="Times New Roman"/>
          <w:color w:val="000000"/>
          <w:sz w:val="24"/>
          <w:szCs w:val="24"/>
          <w:lang w:val="ro-RO"/>
        </w:rPr>
        <w:t>Convenţia</w:t>
      </w:r>
      <w:proofErr w:type="spellEnd"/>
      <w:r w:rsidRPr="007266F1">
        <w:rPr>
          <w:rFonts w:ascii="Times New Roman" w:hAnsi="Times New Roman"/>
          <w:color w:val="000000"/>
          <w:sz w:val="24"/>
          <w:szCs w:val="24"/>
          <w:lang w:val="ro-RO"/>
        </w:rPr>
        <w:t xml:space="preserve"> privind protejarea intereselor financiare ale </w:t>
      </w:r>
      <w:proofErr w:type="spellStart"/>
      <w:r w:rsidRPr="007266F1">
        <w:rPr>
          <w:rFonts w:ascii="Times New Roman" w:hAnsi="Times New Roman"/>
          <w:color w:val="000000"/>
          <w:sz w:val="24"/>
          <w:szCs w:val="24"/>
          <w:lang w:val="ro-RO"/>
        </w:rPr>
        <w:t>Comunităţilor</w:t>
      </w:r>
      <w:proofErr w:type="spellEnd"/>
      <w:r w:rsidRPr="007266F1">
        <w:rPr>
          <w:rFonts w:ascii="Times New Roman" w:hAnsi="Times New Roman"/>
          <w:color w:val="000000"/>
          <w:sz w:val="24"/>
          <w:szCs w:val="24"/>
          <w:lang w:val="ro-RO"/>
        </w:rPr>
        <w:t xml:space="preserve"> Europene din 27 noiembrie 1995.</w:t>
      </w:r>
    </w:p>
    <w:p w14:paraId="7C4E56B7" w14:textId="77777777" w:rsidR="007A4060" w:rsidRPr="007266F1" w:rsidRDefault="007A4060" w:rsidP="007A4060">
      <w:pPr>
        <w:shd w:val="clear" w:color="auto" w:fill="FFFFFF"/>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că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229749CD" w14:textId="44C24168" w:rsidR="00AB74CE" w:rsidRPr="007266F1" w:rsidRDefault="007A4060" w:rsidP="008172C6">
      <w:pPr>
        <w:shd w:val="clear" w:color="auto" w:fill="FFFFFF"/>
        <w:spacing w:line="276" w:lineRule="auto"/>
        <w:ind w:right="10" w:firstLine="54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w:t>
      </w:r>
      <w:r w:rsidR="00AD5D24" w:rsidRPr="007266F1">
        <w:rPr>
          <w:rFonts w:ascii="Times New Roman" w:hAnsi="Times New Roman"/>
          <w:sz w:val="24"/>
          <w:szCs w:val="24"/>
          <w:lang w:val="ro-RO"/>
        </w:rPr>
        <w:t>ă</w:t>
      </w:r>
      <w:r w:rsidRPr="007266F1">
        <w:rPr>
          <w:rFonts w:ascii="Times New Roman" w:hAnsi="Times New Roman"/>
          <w:sz w:val="24"/>
          <w:szCs w:val="24"/>
          <w:lang w:val="ro-RO"/>
        </w:rPr>
        <w:t xml:space="preserve">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1157771" w14:textId="77777777" w:rsidR="00AB74CE" w:rsidRPr="007266F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79A3D359" w14:textId="58E51E6F" w:rsidR="000742DB"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EB0AF7" w:rsidRPr="007266F1">
        <w:rPr>
          <w:rFonts w:ascii="Times New Roman" w:hAnsi="Times New Roman"/>
          <w:bCs/>
          <w:sz w:val="24"/>
          <w:szCs w:val="24"/>
          <w:lang w:val="ro-RO"/>
        </w:rPr>
        <w:t>fertant</w:t>
      </w:r>
      <w:r w:rsidRPr="007266F1">
        <w:rPr>
          <w:rFonts w:ascii="Times New Roman" w:hAnsi="Times New Roman"/>
          <w:bCs/>
          <w:sz w:val="24"/>
          <w:szCs w:val="24"/>
          <w:lang w:val="ro-RO"/>
        </w:rPr>
        <w:t>, ___________________</w:t>
      </w:r>
    </w:p>
    <w:p w14:paraId="1CEFFBE3" w14:textId="13FE9B2E" w:rsidR="000742DB" w:rsidRPr="007266F1" w:rsidRDefault="000742DB" w:rsidP="00176E5F">
      <w:pPr>
        <w:overflowPunct/>
        <w:autoSpaceDE/>
        <w:autoSpaceDN/>
        <w:adjustRightInd/>
        <w:ind w:firstLine="54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3D9F055D" w14:textId="34D8779D" w:rsidR="00176E5F" w:rsidRPr="007266F1" w:rsidRDefault="00176E5F">
      <w:pPr>
        <w:overflowPunct/>
        <w:autoSpaceDE/>
        <w:autoSpaceDN/>
        <w:adjustRightInd/>
        <w:spacing w:after="160" w:line="259" w:lineRule="auto"/>
        <w:textAlignment w:val="auto"/>
        <w:rPr>
          <w:rFonts w:ascii="Times New Roman" w:hAnsi="Times New Roman"/>
          <w:i/>
          <w:spacing w:val="-1"/>
          <w:sz w:val="24"/>
          <w:szCs w:val="24"/>
          <w:lang w:val="ro-RO"/>
        </w:rPr>
      </w:pPr>
    </w:p>
    <w:p w14:paraId="6F718A0A" w14:textId="77777777" w:rsidR="00B16E93" w:rsidRPr="007266F1" w:rsidRDefault="00B16E93">
      <w:pPr>
        <w:overflowPunct/>
        <w:autoSpaceDE/>
        <w:autoSpaceDN/>
        <w:adjustRightInd/>
        <w:spacing w:after="160" w:line="259" w:lineRule="auto"/>
        <w:textAlignment w:val="auto"/>
        <w:rPr>
          <w:rFonts w:ascii="Times New Roman" w:hAnsi="Times New Roman"/>
          <w:i/>
          <w:spacing w:val="-1"/>
          <w:sz w:val="24"/>
          <w:szCs w:val="24"/>
          <w:lang w:val="ro-RO"/>
        </w:rPr>
      </w:pPr>
    </w:p>
    <w:p w14:paraId="189D88B8" w14:textId="7C487033" w:rsidR="007A4060" w:rsidRPr="007266F1" w:rsidRDefault="007A4060" w:rsidP="00312C00">
      <w:pPr>
        <w:jc w:val="right"/>
        <w:rPr>
          <w:rFonts w:ascii="Times New Roman" w:hAnsi="Times New Roman"/>
          <w:b/>
          <w:sz w:val="24"/>
          <w:szCs w:val="24"/>
          <w:lang w:val="ro-RO"/>
        </w:rPr>
      </w:pPr>
      <w:r w:rsidRPr="007266F1">
        <w:rPr>
          <w:rFonts w:ascii="Times New Roman" w:hAnsi="Times New Roman"/>
          <w:sz w:val="24"/>
          <w:szCs w:val="24"/>
          <w:lang w:val="ro-RO"/>
        </w:rPr>
        <w:lastRenderedPageBreak/>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t>Formular nr.</w:t>
      </w:r>
      <w:r w:rsidR="000F5D65">
        <w:rPr>
          <w:rFonts w:ascii="Times New Roman" w:hAnsi="Times New Roman"/>
          <w:sz w:val="24"/>
          <w:szCs w:val="24"/>
          <w:lang w:val="ro-RO"/>
        </w:rPr>
        <w:t>4</w:t>
      </w:r>
    </w:p>
    <w:p w14:paraId="6E92BCB4"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7266F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7266F1" w:rsidRDefault="007A4060" w:rsidP="007A4060">
      <w:pPr>
        <w:jc w:val="center"/>
        <w:rPr>
          <w:rFonts w:ascii="Times New Roman" w:hAnsi="Times New Roman"/>
          <w:b/>
          <w:bCs/>
          <w:color w:val="000000"/>
          <w:sz w:val="24"/>
          <w:szCs w:val="24"/>
          <w:lang w:val="ro-RO"/>
        </w:rPr>
      </w:pPr>
    </w:p>
    <w:p w14:paraId="546775C6" w14:textId="77777777" w:rsidR="00B16E93" w:rsidRPr="007266F1" w:rsidRDefault="00B16E93" w:rsidP="00D914CB">
      <w:pPr>
        <w:jc w:val="center"/>
        <w:rPr>
          <w:rFonts w:ascii="Times New Roman" w:hAnsi="Times New Roman"/>
          <w:b/>
          <w:sz w:val="24"/>
          <w:szCs w:val="24"/>
          <w:lang w:val="ro-RO"/>
        </w:rPr>
      </w:pPr>
    </w:p>
    <w:p w14:paraId="3CD68FA4" w14:textId="77777777" w:rsidR="00B16E93" w:rsidRPr="007266F1" w:rsidRDefault="00B16E93" w:rsidP="00D914CB">
      <w:pPr>
        <w:jc w:val="center"/>
        <w:rPr>
          <w:rFonts w:ascii="Times New Roman" w:hAnsi="Times New Roman"/>
          <w:b/>
          <w:sz w:val="24"/>
          <w:szCs w:val="24"/>
          <w:lang w:val="ro-RO"/>
        </w:rPr>
      </w:pPr>
    </w:p>
    <w:p w14:paraId="6334974F" w14:textId="77777777" w:rsidR="00B16E93" w:rsidRPr="007266F1" w:rsidRDefault="00B16E93" w:rsidP="00D914CB">
      <w:pPr>
        <w:jc w:val="center"/>
        <w:rPr>
          <w:rFonts w:ascii="Times New Roman" w:hAnsi="Times New Roman"/>
          <w:b/>
          <w:sz w:val="24"/>
          <w:szCs w:val="24"/>
          <w:lang w:val="ro-RO"/>
        </w:rPr>
      </w:pPr>
    </w:p>
    <w:p w14:paraId="7FBC8AC1" w14:textId="77777777" w:rsidR="00B16E93" w:rsidRPr="007266F1" w:rsidRDefault="00B16E93" w:rsidP="00D914CB">
      <w:pPr>
        <w:jc w:val="center"/>
        <w:rPr>
          <w:rFonts w:ascii="Times New Roman" w:hAnsi="Times New Roman"/>
          <w:b/>
          <w:sz w:val="24"/>
          <w:szCs w:val="24"/>
          <w:lang w:val="ro-RO"/>
        </w:rPr>
      </w:pPr>
    </w:p>
    <w:p w14:paraId="273A34AC" w14:textId="77777777" w:rsidR="00B16E93" w:rsidRPr="007266F1" w:rsidRDefault="00B16E93" w:rsidP="00D914CB">
      <w:pPr>
        <w:jc w:val="center"/>
        <w:rPr>
          <w:rFonts w:ascii="Times New Roman" w:hAnsi="Times New Roman"/>
          <w:b/>
          <w:sz w:val="24"/>
          <w:szCs w:val="24"/>
          <w:lang w:val="ro-RO"/>
        </w:rPr>
      </w:pPr>
    </w:p>
    <w:p w14:paraId="2212BDE3" w14:textId="7F241B59"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62A5F845"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165 din Legea 98/2016</w:t>
      </w:r>
    </w:p>
    <w:p w14:paraId="14325D5D" w14:textId="77777777" w:rsidR="007A4060" w:rsidRPr="007266F1" w:rsidRDefault="007A4060" w:rsidP="007A4060">
      <w:pPr>
        <w:jc w:val="center"/>
        <w:rPr>
          <w:rFonts w:ascii="Times New Roman" w:hAnsi="Times New Roman"/>
          <w:b/>
          <w:bCs/>
          <w:color w:val="000000"/>
          <w:sz w:val="24"/>
          <w:szCs w:val="24"/>
          <w:lang w:val="ro-RO"/>
        </w:rPr>
      </w:pPr>
    </w:p>
    <w:p w14:paraId="6B347AA5" w14:textId="77777777" w:rsidR="007A4060" w:rsidRPr="007266F1" w:rsidRDefault="007A4060" w:rsidP="007A4060">
      <w:pPr>
        <w:jc w:val="center"/>
        <w:rPr>
          <w:rFonts w:ascii="Times New Roman" w:hAnsi="Times New Roman"/>
          <w:b/>
          <w:bCs/>
          <w:color w:val="000000"/>
          <w:sz w:val="24"/>
          <w:szCs w:val="24"/>
          <w:lang w:val="ro-RO"/>
        </w:rPr>
      </w:pPr>
    </w:p>
    <w:p w14:paraId="638CDCCF" w14:textId="77777777" w:rsidR="003D0039" w:rsidRPr="007266F1" w:rsidRDefault="003D0039" w:rsidP="00140229">
      <w:pPr>
        <w:jc w:val="both"/>
        <w:rPr>
          <w:rFonts w:ascii="Times New Roman" w:hAnsi="Times New Roman"/>
          <w:b/>
          <w:bCs/>
          <w:color w:val="000000"/>
          <w:sz w:val="24"/>
          <w:szCs w:val="24"/>
          <w:lang w:val="ro-RO"/>
        </w:rPr>
      </w:pPr>
    </w:p>
    <w:p w14:paraId="5751FF2E" w14:textId="2FA4F102" w:rsidR="00CF0494" w:rsidRPr="007266F1" w:rsidRDefault="00CF0494" w:rsidP="00140229">
      <w:pPr>
        <w:shd w:val="clear" w:color="auto" w:fill="FFFFFF"/>
        <w:tabs>
          <w:tab w:val="left" w:leader="dot" w:pos="7704"/>
        </w:tabs>
        <w:jc w:val="both"/>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 </w:t>
      </w:r>
    </w:p>
    <w:p w14:paraId="3B429795" w14:textId="21410706" w:rsidR="007A4060" w:rsidRPr="007266F1" w:rsidRDefault="00CF0494" w:rsidP="00140229">
      <w:pPr>
        <w:jc w:val="both"/>
        <w:rPr>
          <w:rFonts w:ascii="Times New Roman" w:hAnsi="Times New Roman"/>
          <w:sz w:val="24"/>
          <w:szCs w:val="24"/>
          <w:lang w:val="ro-RO"/>
        </w:rPr>
      </w:pPr>
      <w:r w:rsidRPr="007266F1">
        <w:rPr>
          <w:rFonts w:ascii="Times New Roman" w:hAnsi="Times New Roman"/>
          <w:sz w:val="24"/>
          <w:szCs w:val="24"/>
          <w:lang w:val="ro-RO"/>
        </w:rPr>
        <w:t>în calitate de ofertant</w:t>
      </w:r>
      <w:r w:rsidR="00EB0AF7"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la atribuirea contractului </w:t>
      </w:r>
      <w:r w:rsidR="00E67DA6" w:rsidRPr="007266F1">
        <w:rPr>
          <w:rFonts w:ascii="Times New Roman" w:hAnsi="Times New Roman"/>
          <w:b/>
          <w:bCs/>
          <w:sz w:val="24"/>
          <w:szCs w:val="24"/>
          <w:lang w:val="ro-RO"/>
        </w:rPr>
        <w:t>..............................................................................</w:t>
      </w:r>
      <w:r w:rsidR="00140229" w:rsidRPr="007266F1">
        <w:rPr>
          <w:rFonts w:ascii="Times New Roman" w:hAnsi="Times New Roman"/>
          <w:b/>
          <w:bCs/>
          <w:sz w:val="24"/>
          <w:szCs w:val="24"/>
          <w:lang w:val="ro-RO"/>
        </w:rPr>
        <w:t xml:space="preserve"> </w:t>
      </w:r>
      <w:r w:rsidRPr="007266F1">
        <w:rPr>
          <w:rFonts w:ascii="Times New Roman" w:hAnsi="Times New Roman"/>
          <w:sz w:val="24"/>
          <w:szCs w:val="24"/>
          <w:lang w:val="ro-RO"/>
        </w:rPr>
        <w:t>la data de ......................</w:t>
      </w:r>
      <w:r w:rsidR="005238C3" w:rsidRPr="007266F1">
        <w:rPr>
          <w:rFonts w:ascii="Times New Roman" w:hAnsi="Times New Roman"/>
          <w:sz w:val="24"/>
          <w:szCs w:val="24"/>
          <w:lang w:val="ro-RO"/>
        </w:rPr>
        <w:t>......</w:t>
      </w:r>
      <w:r w:rsidRPr="007266F1">
        <w:rPr>
          <w:rFonts w:ascii="Times New Roman" w:hAnsi="Times New Roman"/>
          <w:sz w:val="24"/>
          <w:szCs w:val="24"/>
          <w:lang w:val="ro-RO"/>
        </w:rPr>
        <w:t xml:space="preserve"> (zi/luna/an) prin achiziție directă, organizată de DGASPC </w:t>
      </w:r>
      <w:r w:rsidR="000D1E9B" w:rsidRPr="007266F1">
        <w:rPr>
          <w:rFonts w:ascii="Times New Roman" w:hAnsi="Times New Roman"/>
          <w:sz w:val="24"/>
          <w:szCs w:val="24"/>
          <w:lang w:val="ro-RO"/>
        </w:rPr>
        <w:t>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de dispozițiile </w:t>
      </w:r>
      <w:r w:rsidR="007A4060" w:rsidRPr="007266F1">
        <w:rPr>
          <w:rFonts w:ascii="Times New Roman" w:hAnsi="Times New Roman"/>
          <w:b/>
          <w:sz w:val="24"/>
          <w:szCs w:val="24"/>
          <w:lang w:val="ro-RO"/>
        </w:rPr>
        <w:t>art. 165</w:t>
      </w:r>
      <w:r w:rsidR="007A4060" w:rsidRPr="007266F1">
        <w:rPr>
          <w:rFonts w:ascii="Times New Roman" w:hAnsi="Times New Roman"/>
          <w:sz w:val="24"/>
          <w:szCs w:val="24"/>
          <w:lang w:val="ro-RO"/>
        </w:rPr>
        <w:t xml:space="preserve"> din </w:t>
      </w:r>
      <w:r w:rsidR="007A4060" w:rsidRPr="007266F1">
        <w:rPr>
          <w:rFonts w:ascii="Times New Roman" w:hAnsi="Times New Roman"/>
          <w:b/>
          <w:sz w:val="24"/>
          <w:szCs w:val="24"/>
          <w:lang w:val="ro-RO"/>
        </w:rPr>
        <w:t>Legea 98/2016</w:t>
      </w:r>
      <w:r w:rsidRPr="007266F1">
        <w:rPr>
          <w:rFonts w:ascii="Times New Roman" w:hAnsi="Times New Roman"/>
          <w:sz w:val="24"/>
          <w:szCs w:val="24"/>
          <w:lang w:val="ro-RO"/>
        </w:rPr>
        <w:t>.</w:t>
      </w:r>
    </w:p>
    <w:p w14:paraId="04BE012E" w14:textId="77777777" w:rsidR="007A4060" w:rsidRPr="007266F1" w:rsidRDefault="007A4060" w:rsidP="00CF0494">
      <w:pPr>
        <w:jc w:val="both"/>
        <w:rPr>
          <w:rFonts w:ascii="Times New Roman" w:hAnsi="Times New Roman"/>
          <w:sz w:val="24"/>
          <w:szCs w:val="24"/>
          <w:lang w:val="ro-RO"/>
        </w:rPr>
      </w:pPr>
      <w:r w:rsidRPr="007266F1">
        <w:rPr>
          <w:rFonts w:ascii="Times New Roman" w:hAnsi="Times New Roman"/>
          <w:b/>
          <w:bCs/>
          <w:color w:val="000000"/>
          <w:sz w:val="24"/>
          <w:szCs w:val="24"/>
          <w:lang w:val="ro-RO"/>
        </w:rPr>
        <w:t>   </w:t>
      </w:r>
      <w:r w:rsidR="00CF0494"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w:t>
      </w:r>
      <w:r w:rsidR="00CF0494"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083FF138" w14:textId="77777777" w:rsidR="007A4060" w:rsidRPr="007266F1" w:rsidRDefault="007A4060" w:rsidP="00CF0494">
      <w:pPr>
        <w:shd w:val="clear" w:color="auto" w:fill="FFFFFF"/>
        <w:ind w:right="10" w:firstLine="36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1815AAF7"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3099E29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7266F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625F8BC1" w14:textId="6979C715"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Of</w:t>
      </w:r>
      <w:r w:rsidR="00305AA3" w:rsidRPr="007266F1">
        <w:rPr>
          <w:rFonts w:ascii="Times New Roman" w:hAnsi="Times New Roman"/>
          <w:bCs/>
          <w:sz w:val="24"/>
          <w:szCs w:val="24"/>
          <w:lang w:val="ro-RO"/>
        </w:rPr>
        <w:t>ertant</w:t>
      </w:r>
      <w:r w:rsidR="000742DB" w:rsidRPr="007266F1">
        <w:rPr>
          <w:rFonts w:ascii="Times New Roman" w:hAnsi="Times New Roman"/>
          <w:bCs/>
          <w:sz w:val="24"/>
          <w:szCs w:val="24"/>
          <w:lang w:val="ro-RO"/>
        </w:rPr>
        <w:t>,</w:t>
      </w:r>
      <w:r w:rsidRPr="007266F1">
        <w:rPr>
          <w:rFonts w:ascii="Times New Roman" w:hAnsi="Times New Roman"/>
          <w:bCs/>
          <w:sz w:val="24"/>
          <w:szCs w:val="24"/>
          <w:lang w:val="ro-RO"/>
        </w:rPr>
        <w:t xml:space="preserve"> </w:t>
      </w:r>
      <w:r w:rsidR="000742DB" w:rsidRPr="007266F1">
        <w:rPr>
          <w:rFonts w:ascii="Times New Roman" w:hAnsi="Times New Roman"/>
          <w:bCs/>
          <w:sz w:val="24"/>
          <w:szCs w:val="24"/>
          <w:lang w:val="ro-RO"/>
        </w:rPr>
        <w:t>___________________</w:t>
      </w:r>
    </w:p>
    <w:p w14:paraId="06815B6F" w14:textId="2E354A3D"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171C3133" w14:textId="4D6DE29F" w:rsidR="00176E5F" w:rsidRPr="007266F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br w:type="page"/>
      </w:r>
    </w:p>
    <w:p w14:paraId="0B9BCD26" w14:textId="77777777" w:rsidR="007A4060" w:rsidRPr="007266F1" w:rsidRDefault="007A4060" w:rsidP="007A4060">
      <w:pPr>
        <w:jc w:val="center"/>
        <w:rPr>
          <w:rFonts w:ascii="Times New Roman" w:hAnsi="Times New Roman"/>
          <w:b/>
          <w:bCs/>
          <w:color w:val="000000"/>
          <w:sz w:val="24"/>
          <w:szCs w:val="24"/>
          <w:lang w:val="ro-RO"/>
        </w:rPr>
      </w:pPr>
    </w:p>
    <w:p w14:paraId="2F98289A" w14:textId="2353A74E" w:rsidR="007A4060" w:rsidRPr="007266F1" w:rsidRDefault="007A4060" w:rsidP="00312C00">
      <w:pPr>
        <w:shd w:val="clear" w:color="auto" w:fill="FFFFFF"/>
        <w:tabs>
          <w:tab w:val="left" w:leader="dot" w:pos="7704"/>
        </w:tabs>
        <w:jc w:val="right"/>
        <w:rPr>
          <w:rFonts w:ascii="Times New Roman" w:hAnsi="Times New Roman"/>
          <w:bCs/>
          <w:sz w:val="24"/>
          <w:szCs w:val="24"/>
          <w:lang w:val="ro-RO"/>
        </w:rPr>
      </w:pPr>
      <w:r w:rsidRPr="007266F1">
        <w:rPr>
          <w:rFonts w:ascii="Times New Roman" w:hAnsi="Times New Roman"/>
          <w:bCs/>
          <w:sz w:val="24"/>
          <w:szCs w:val="24"/>
          <w:lang w:val="ro-RO"/>
        </w:rPr>
        <w:t xml:space="preserve">                                                                                                                       Formular nr. </w:t>
      </w:r>
      <w:r w:rsidR="000F5D65">
        <w:rPr>
          <w:rFonts w:ascii="Times New Roman" w:hAnsi="Times New Roman"/>
          <w:bCs/>
          <w:sz w:val="24"/>
          <w:szCs w:val="24"/>
          <w:lang w:val="ro-RO"/>
        </w:rPr>
        <w:t>5</w:t>
      </w:r>
    </w:p>
    <w:p w14:paraId="02C5E352"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7266F1" w:rsidRDefault="007A4060" w:rsidP="007A4060">
      <w:pPr>
        <w:shd w:val="clear" w:color="auto" w:fill="FFFFFF"/>
        <w:tabs>
          <w:tab w:val="left" w:leader="dot" w:pos="7704"/>
        </w:tabs>
        <w:jc w:val="center"/>
        <w:rPr>
          <w:rFonts w:ascii="Times New Roman" w:hAnsi="Times New Roman"/>
          <w:b/>
          <w:sz w:val="24"/>
          <w:szCs w:val="24"/>
          <w:lang w:val="ro-RO"/>
        </w:rPr>
      </w:pPr>
      <w:r w:rsidRPr="007266F1">
        <w:rPr>
          <w:rFonts w:ascii="Times New Roman" w:hAnsi="Times New Roman"/>
          <w:b/>
          <w:sz w:val="24"/>
          <w:szCs w:val="24"/>
          <w:lang w:val="ro-RO"/>
        </w:rPr>
        <w:t>D E C L A R A Ț I E</w:t>
      </w:r>
    </w:p>
    <w:p w14:paraId="29392D19"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167 din Legea 98/2016</w:t>
      </w:r>
    </w:p>
    <w:p w14:paraId="1183E855"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7266F1" w:rsidRDefault="007A4060" w:rsidP="00CF0494">
      <w:pPr>
        <w:shd w:val="clear" w:color="auto" w:fill="FFFFFF"/>
        <w:tabs>
          <w:tab w:val="left" w:leader="dot" w:pos="7704"/>
        </w:tabs>
        <w:jc w:val="right"/>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w:t>
      </w:r>
      <w:r w:rsidR="00B25165"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B25165"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121D3B42" w14:textId="76D17031" w:rsidR="007A4060" w:rsidRPr="007266F1" w:rsidRDefault="007A4060" w:rsidP="007A4060">
      <w:pPr>
        <w:shd w:val="clear" w:color="auto" w:fill="FFFFFF"/>
        <w:tabs>
          <w:tab w:val="left" w:leader="dot" w:pos="7704"/>
        </w:tabs>
        <w:jc w:val="both"/>
        <w:rPr>
          <w:rFonts w:ascii="Times New Roman" w:hAnsi="Times New Roman"/>
          <w:sz w:val="24"/>
          <w:szCs w:val="24"/>
          <w:lang w:val="ro-RO"/>
        </w:rPr>
      </w:pPr>
      <w:r w:rsidRPr="007266F1">
        <w:rPr>
          <w:rFonts w:ascii="Times New Roman" w:hAnsi="Times New Roman"/>
          <w:sz w:val="24"/>
          <w:szCs w:val="24"/>
          <w:lang w:val="ro-RO"/>
        </w:rPr>
        <w:t xml:space="preserve"> în calitate de ofertant la procedura de achiziție directă privind atribuirea contractului</w:t>
      </w:r>
      <w:r w:rsidR="00305AA3" w:rsidRPr="007266F1">
        <w:rPr>
          <w:rFonts w:ascii="Times New Roman" w:hAnsi="Times New Roman"/>
          <w:sz w:val="24"/>
          <w:szCs w:val="24"/>
          <w:lang w:val="ro-RO"/>
        </w:rPr>
        <w:t xml:space="preserve"> </w:t>
      </w:r>
      <w:r w:rsidR="00140229" w:rsidRPr="007266F1">
        <w:rPr>
          <w:rFonts w:ascii="Times New Roman" w:hAnsi="Times New Roman"/>
          <w:sz w:val="24"/>
          <w:szCs w:val="24"/>
          <w:lang w:val="ro-RO"/>
        </w:rPr>
        <w:t xml:space="preserve">de </w:t>
      </w:r>
      <w:r w:rsidR="00EB1449" w:rsidRPr="007266F1">
        <w:rPr>
          <w:rFonts w:ascii="Times New Roman" w:hAnsi="Times New Roman"/>
          <w:b/>
          <w:bCs/>
          <w:sz w:val="24"/>
          <w:szCs w:val="24"/>
          <w:lang w:val="ro-RO"/>
        </w:rPr>
        <w:t>.........................................................</w:t>
      </w:r>
      <w:r w:rsidR="00CF0494" w:rsidRPr="007266F1">
        <w:rPr>
          <w:rFonts w:ascii="Times New Roman" w:hAnsi="Times New Roman"/>
          <w:sz w:val="24"/>
          <w:szCs w:val="24"/>
          <w:lang w:val="ro-RO"/>
        </w:rPr>
        <w:t>la data de ...................... (zi/luna/an),</w:t>
      </w:r>
      <w:r w:rsidR="003D0039" w:rsidRPr="007266F1">
        <w:rPr>
          <w:rFonts w:ascii="Times New Roman" w:hAnsi="Times New Roman"/>
          <w:sz w:val="24"/>
          <w:szCs w:val="24"/>
          <w:lang w:val="ro-RO"/>
        </w:rPr>
        <w:t xml:space="preserve"> </w:t>
      </w:r>
      <w:r w:rsidR="000D1E9B" w:rsidRPr="007266F1">
        <w:rPr>
          <w:rFonts w:ascii="Times New Roman" w:hAnsi="Times New Roman"/>
          <w:sz w:val="24"/>
          <w:szCs w:val="24"/>
          <w:lang w:val="ro-RO"/>
        </w:rPr>
        <w:t>organizată de DGASPC 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situaţiile</w:t>
      </w:r>
      <w:proofErr w:type="spellEnd"/>
      <w:r w:rsidRPr="007266F1">
        <w:rPr>
          <w:rFonts w:ascii="Times New Roman" w:hAnsi="Times New Roman"/>
          <w:sz w:val="24"/>
          <w:szCs w:val="24"/>
          <w:lang w:val="ro-RO"/>
        </w:rPr>
        <w:t xml:space="preserve"> prevăzute de dispozițiile </w:t>
      </w:r>
      <w:r w:rsidRPr="007266F1">
        <w:rPr>
          <w:rFonts w:ascii="Times New Roman" w:hAnsi="Times New Roman"/>
          <w:b/>
          <w:sz w:val="24"/>
          <w:szCs w:val="24"/>
          <w:lang w:val="ro-RO"/>
        </w:rPr>
        <w:t>art. 167</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p>
    <w:p w14:paraId="06771524"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a) nu au fost încălcate </w:t>
      </w:r>
      <w:proofErr w:type="spellStart"/>
      <w:r w:rsidRPr="007266F1">
        <w:rPr>
          <w:lang w:val="ro-RO"/>
        </w:rPr>
        <w:t>obligaţiile</w:t>
      </w:r>
      <w:proofErr w:type="spellEnd"/>
      <w:r w:rsidRPr="007266F1">
        <w:rPr>
          <w:lang w:val="ro-RO"/>
        </w:rPr>
        <w:t xml:space="preserve"> stabilite potrivit </w:t>
      </w:r>
      <w:hyperlink r:id="rId9" w:anchor="p-96798275" w:tgtFrame="_blank" w:history="1">
        <w:r w:rsidRPr="007266F1">
          <w:rPr>
            <w:rStyle w:val="Hyperlink"/>
            <w:color w:val="auto"/>
            <w:lang w:val="ro-RO"/>
          </w:rPr>
          <w:t>art. 51</w:t>
        </w:r>
      </w:hyperlink>
    </w:p>
    <w:p w14:paraId="2172C877"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b) societatea nu se află în procedura </w:t>
      </w:r>
      <w:proofErr w:type="spellStart"/>
      <w:r w:rsidRPr="007266F1">
        <w:rPr>
          <w:lang w:val="ro-RO"/>
        </w:rPr>
        <w:t>insolvenţei</w:t>
      </w:r>
      <w:proofErr w:type="spellEnd"/>
      <w:r w:rsidRPr="007266F1">
        <w:rPr>
          <w:lang w:val="ro-RO"/>
        </w:rPr>
        <w:t xml:space="preserve"> sau în lichidare, în supraveghere judiciară sau în încetarea </w:t>
      </w:r>
      <w:proofErr w:type="spellStart"/>
      <w:r w:rsidRPr="007266F1">
        <w:rPr>
          <w:lang w:val="ro-RO"/>
        </w:rPr>
        <w:t>activităţii</w:t>
      </w:r>
      <w:proofErr w:type="spellEnd"/>
      <w:r w:rsidRPr="007266F1">
        <w:rPr>
          <w:lang w:val="ro-RO"/>
        </w:rPr>
        <w:t xml:space="preserve">; </w:t>
      </w:r>
    </w:p>
    <w:p w14:paraId="4B815486"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c) nu a fost comisă o abatere profesională gravă care îi pune în </w:t>
      </w:r>
      <w:proofErr w:type="spellStart"/>
      <w:r w:rsidRPr="007266F1">
        <w:rPr>
          <w:lang w:val="ro-RO"/>
        </w:rPr>
        <w:t>discuţie</w:t>
      </w:r>
      <w:proofErr w:type="spellEnd"/>
      <w:r w:rsidRPr="007266F1">
        <w:rPr>
          <w:lang w:val="ro-RO"/>
        </w:rPr>
        <w:t xml:space="preserve"> integritatea</w:t>
      </w:r>
    </w:p>
    <w:p w14:paraId="3B94639C"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d) nu au fost încheiat cu </w:t>
      </w:r>
      <w:proofErr w:type="spellStart"/>
      <w:r w:rsidRPr="007266F1">
        <w:rPr>
          <w:lang w:val="ro-RO"/>
        </w:rPr>
        <w:t>alţi</w:t>
      </w:r>
      <w:proofErr w:type="spellEnd"/>
      <w:r w:rsidRPr="007266F1">
        <w:rPr>
          <w:lang w:val="ro-RO"/>
        </w:rPr>
        <w:t xml:space="preserve"> operatori economici acorduri care vizează denaturarea </w:t>
      </w:r>
      <w:proofErr w:type="spellStart"/>
      <w:r w:rsidRPr="007266F1">
        <w:rPr>
          <w:lang w:val="ro-RO"/>
        </w:rPr>
        <w:t>concurenţei</w:t>
      </w:r>
      <w:proofErr w:type="spellEnd"/>
      <w:r w:rsidRPr="007266F1">
        <w:rPr>
          <w:lang w:val="ro-RO"/>
        </w:rPr>
        <w:t xml:space="preserve"> în cadrul sau în legătură cu procedura în cauză; </w:t>
      </w:r>
    </w:p>
    <w:p w14:paraId="46BE23B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e) nu ne aflăm într-o </w:t>
      </w:r>
      <w:proofErr w:type="spellStart"/>
      <w:r w:rsidRPr="007266F1">
        <w:rPr>
          <w:lang w:val="ro-RO"/>
        </w:rPr>
        <w:t>situaţie</w:t>
      </w:r>
      <w:proofErr w:type="spellEnd"/>
      <w:r w:rsidRPr="007266F1">
        <w:rPr>
          <w:lang w:val="ro-RO"/>
        </w:rPr>
        <w:t xml:space="preserve"> de conflict de interese în cadrul sau în legătură cu procedura în cauză</w:t>
      </w:r>
    </w:p>
    <w:p w14:paraId="076D5810"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f) nu am participat anterior la pregătirea procedurii de atribuire </w:t>
      </w:r>
    </w:p>
    <w:p w14:paraId="08D807DA"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g) societatea nu </w:t>
      </w:r>
      <w:proofErr w:type="spellStart"/>
      <w:r w:rsidRPr="007266F1">
        <w:rPr>
          <w:lang w:val="ro-RO"/>
        </w:rPr>
        <w:t>şi</w:t>
      </w:r>
      <w:proofErr w:type="spellEnd"/>
      <w:r w:rsidRPr="007266F1">
        <w:rPr>
          <w:lang w:val="ro-RO"/>
        </w:rPr>
        <w:t xml:space="preserve">-a încălcat în mod grav sau repetat </w:t>
      </w:r>
      <w:proofErr w:type="spellStart"/>
      <w:r w:rsidRPr="007266F1">
        <w:rPr>
          <w:lang w:val="ro-RO"/>
        </w:rPr>
        <w:t>obligaţiile</w:t>
      </w:r>
      <w:proofErr w:type="spellEnd"/>
      <w:r w:rsidRPr="007266F1">
        <w:rPr>
          <w:lang w:val="ro-RO"/>
        </w:rPr>
        <w:t xml:space="preserve"> principale ce-i reveneau în cadrul unui contract de </w:t>
      </w:r>
      <w:proofErr w:type="spellStart"/>
      <w:r w:rsidRPr="007266F1">
        <w:rPr>
          <w:lang w:val="ro-RO"/>
        </w:rPr>
        <w:t>achiziţii</w:t>
      </w:r>
      <w:proofErr w:type="spellEnd"/>
      <w:r w:rsidRPr="007266F1">
        <w:rPr>
          <w:lang w:val="ro-RO"/>
        </w:rPr>
        <w:t xml:space="preserve"> publice, al unui contract de </w:t>
      </w:r>
      <w:proofErr w:type="spellStart"/>
      <w:r w:rsidRPr="007266F1">
        <w:rPr>
          <w:lang w:val="ro-RO"/>
        </w:rPr>
        <w:t>achiziţii</w:t>
      </w:r>
      <w:proofErr w:type="spellEnd"/>
      <w:r w:rsidRPr="007266F1">
        <w:rPr>
          <w:lang w:val="ro-RO"/>
        </w:rPr>
        <w:t xml:space="preserve"> sectoriale sau al unui contract de concesiune încheiate anterior, iar aceste încălcări au dus la încetarea anticipată a respectivului contract, plata de daune-interese sau alte </w:t>
      </w:r>
      <w:proofErr w:type="spellStart"/>
      <w:r w:rsidRPr="007266F1">
        <w:rPr>
          <w:lang w:val="ro-RO"/>
        </w:rPr>
        <w:t>sancţiuni</w:t>
      </w:r>
      <w:proofErr w:type="spellEnd"/>
      <w:r w:rsidRPr="007266F1">
        <w:rPr>
          <w:lang w:val="ro-RO"/>
        </w:rPr>
        <w:t xml:space="preserve"> comparabile</w:t>
      </w:r>
    </w:p>
    <w:p w14:paraId="62B1E5D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i) nu am încercat să influențăm în mod nelegal procesul decizional al </w:t>
      </w:r>
      <w:proofErr w:type="spellStart"/>
      <w:r w:rsidRPr="007266F1">
        <w:rPr>
          <w:lang w:val="ro-RO"/>
        </w:rPr>
        <w:t>autorităţii</w:t>
      </w:r>
      <w:proofErr w:type="spellEnd"/>
      <w:r w:rsidRPr="007266F1">
        <w:rPr>
          <w:lang w:val="ro-RO"/>
        </w:rPr>
        <w:t xml:space="preserve"> contractante și nici să </w:t>
      </w:r>
      <w:proofErr w:type="spellStart"/>
      <w:r w:rsidRPr="007266F1">
        <w:rPr>
          <w:lang w:val="ro-RO"/>
        </w:rPr>
        <w:t>obţină</w:t>
      </w:r>
      <w:proofErr w:type="spellEnd"/>
      <w:r w:rsidRPr="007266F1">
        <w:rPr>
          <w:lang w:val="ro-RO"/>
        </w:rPr>
        <w:t xml:space="preserve"> </w:t>
      </w:r>
      <w:proofErr w:type="spellStart"/>
      <w:r w:rsidRPr="007266F1">
        <w:rPr>
          <w:lang w:val="ro-RO"/>
        </w:rPr>
        <w:t>informaţii</w:t>
      </w:r>
      <w:proofErr w:type="spellEnd"/>
      <w:r w:rsidRPr="007266F1">
        <w:rPr>
          <w:lang w:val="ro-RO"/>
        </w:rPr>
        <w:t xml:space="preserve"> </w:t>
      </w:r>
      <w:proofErr w:type="spellStart"/>
      <w:r w:rsidRPr="007266F1">
        <w:rPr>
          <w:lang w:val="ro-RO"/>
        </w:rPr>
        <w:t>confidenţiale</w:t>
      </w:r>
      <w:proofErr w:type="spellEnd"/>
      <w:r w:rsidRPr="007266F1">
        <w:rPr>
          <w:lang w:val="ro-RO"/>
        </w:rPr>
        <w:t xml:space="preserve"> care i-ar putea conferi avantaje nejustificate în cadrul procedurii de atribuire </w:t>
      </w:r>
    </w:p>
    <w:p w14:paraId="5DCBA3C0" w14:textId="77777777" w:rsidR="007A4060" w:rsidRPr="007266F1" w:rsidRDefault="007A4060" w:rsidP="007A4060">
      <w:pPr>
        <w:rPr>
          <w:rFonts w:ascii="Times New Roman" w:hAnsi="Times New Roman"/>
          <w:sz w:val="24"/>
          <w:szCs w:val="24"/>
          <w:lang w:val="ro-RO"/>
        </w:rPr>
      </w:pPr>
      <w:r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6855E87F" w14:textId="77777777" w:rsidR="007A4060" w:rsidRPr="007266F1" w:rsidRDefault="007A4060" w:rsidP="007A4060">
      <w:pPr>
        <w:shd w:val="clear" w:color="auto" w:fill="FFFFFF"/>
        <w:ind w:right="10" w:firstLine="72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2C5319E" w14:textId="77777777" w:rsidR="007A4060" w:rsidRPr="007266F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402A1EF7" w14:textId="22FCF057"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,___________________</w:t>
      </w:r>
    </w:p>
    <w:p w14:paraId="2AF2C5BE" w14:textId="248EC7F2"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w:t>
      </w:r>
      <w:r w:rsidR="000742DB" w:rsidRPr="007266F1">
        <w:rPr>
          <w:rFonts w:ascii="Times New Roman" w:hAnsi="Times New Roman"/>
          <w:bCs/>
          <w:sz w:val="24"/>
          <w:szCs w:val="24"/>
          <w:lang w:val="ro-RO"/>
        </w:rPr>
        <w:t>semnătura autorizată)</w:t>
      </w:r>
    </w:p>
    <w:p w14:paraId="527AE756" w14:textId="2A684217" w:rsidR="00176E5F" w:rsidRPr="007266F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7266F1">
        <w:rPr>
          <w:rFonts w:ascii="Times New Roman" w:hAnsi="Times New Roman"/>
          <w:sz w:val="24"/>
          <w:szCs w:val="24"/>
          <w:lang w:val="ro-RO"/>
        </w:rPr>
        <w:br w:type="page"/>
      </w:r>
      <w:bookmarkStart w:id="5" w:name="_Hlk24021479"/>
      <w:r w:rsidR="00FA1578" w:rsidRPr="007266F1">
        <w:rPr>
          <w:rFonts w:ascii="Times New Roman" w:hAnsi="Times New Roman"/>
          <w:bCs/>
          <w:sz w:val="24"/>
          <w:szCs w:val="24"/>
          <w:lang w:val="ro-RO"/>
        </w:rPr>
        <w:lastRenderedPageBreak/>
        <w:t xml:space="preserve">Formular nr. </w:t>
      </w:r>
      <w:r w:rsidR="000F5D65">
        <w:rPr>
          <w:rFonts w:ascii="Times New Roman" w:hAnsi="Times New Roman"/>
          <w:bCs/>
          <w:sz w:val="24"/>
          <w:szCs w:val="24"/>
          <w:lang w:val="ro-RO"/>
        </w:rPr>
        <w:t>6</w:t>
      </w:r>
    </w:p>
    <w:p w14:paraId="0ABAE357" w14:textId="0D1DE27A" w:rsidR="00F35528" w:rsidRPr="007266F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t>O</w:t>
      </w:r>
      <w:r w:rsidR="00305AA3" w:rsidRPr="007266F1">
        <w:rPr>
          <w:rFonts w:ascii="Times New Roman" w:hAnsi="Times New Roman"/>
          <w:sz w:val="24"/>
          <w:szCs w:val="24"/>
          <w:lang w:val="ro-RO"/>
        </w:rPr>
        <w:t>fertant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p>
    <w:p w14:paraId="3EB03355" w14:textId="0D3439CD" w:rsidR="00F35528" w:rsidRPr="007266F1" w:rsidRDefault="00F35528" w:rsidP="00F35528">
      <w:pPr>
        <w:overflowPunct/>
        <w:autoSpaceDE/>
        <w:autoSpaceDN/>
        <w:adjustRightInd/>
        <w:textAlignment w:val="auto"/>
        <w:rPr>
          <w:rFonts w:ascii="Times New Roman" w:hAnsi="Times New Roman"/>
          <w:i/>
          <w:iCs/>
          <w:sz w:val="24"/>
          <w:szCs w:val="24"/>
          <w:lang w:val="ro-RO"/>
        </w:rPr>
      </w:pPr>
      <w:r w:rsidRPr="007266F1">
        <w:rPr>
          <w:rFonts w:ascii="Times New Roman" w:hAnsi="Times New Roman"/>
          <w:i/>
          <w:iCs/>
          <w:sz w:val="24"/>
          <w:szCs w:val="24"/>
          <w:lang w:val="ro-RO"/>
        </w:rPr>
        <w:t>(denumirea/numele)</w:t>
      </w:r>
    </w:p>
    <w:bookmarkEnd w:id="5"/>
    <w:p w14:paraId="08AE1C99"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75FADD26" w14:textId="77777777" w:rsidR="00F35528" w:rsidRPr="007266F1" w:rsidRDefault="00F35528" w:rsidP="00F35528">
      <w:pPr>
        <w:overflowPunct/>
        <w:autoSpaceDE/>
        <w:autoSpaceDN/>
        <w:adjustRightInd/>
        <w:jc w:val="center"/>
        <w:textAlignment w:val="auto"/>
        <w:rPr>
          <w:rFonts w:ascii="Times New Roman" w:hAnsi="Times New Roman"/>
          <w:b/>
          <w:sz w:val="24"/>
          <w:szCs w:val="24"/>
          <w:lang w:val="ro-RO"/>
        </w:rPr>
      </w:pPr>
      <w:r w:rsidRPr="007266F1">
        <w:rPr>
          <w:rFonts w:ascii="Times New Roman" w:hAnsi="Times New Roman"/>
          <w:b/>
          <w:sz w:val="24"/>
          <w:szCs w:val="24"/>
          <w:lang w:val="ro-RO"/>
        </w:rPr>
        <w:t>Privind neîncadrarea în prevederile art. 59-60 din Legea 98/2016</w:t>
      </w:r>
    </w:p>
    <w:p w14:paraId="3402FB62"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5914D8FB" w14:textId="03769188" w:rsidR="00F35528" w:rsidRPr="007266F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sz w:val="24"/>
          <w:szCs w:val="24"/>
          <w:lang w:val="ro-RO"/>
        </w:rPr>
        <w:t>Subsemnatul</w:t>
      </w:r>
      <w:r w:rsidR="00FA6159" w:rsidRPr="007266F1">
        <w:rPr>
          <w:rFonts w:ascii="Times New Roman" w:hAnsi="Times New Roman"/>
          <w:sz w:val="24"/>
          <w:szCs w:val="24"/>
          <w:lang w:val="ro-RO"/>
        </w:rPr>
        <w:t xml:space="preserve"> ........</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4010DC" w:rsidRPr="007266F1">
        <w:rPr>
          <w:rFonts w:ascii="Times New Roman" w:hAnsi="Times New Roman"/>
          <w:sz w:val="24"/>
          <w:szCs w:val="24"/>
          <w:lang w:val="ro-RO"/>
        </w:rPr>
        <w:t>...........</w:t>
      </w:r>
      <w:r w:rsidRPr="007266F1">
        <w:rPr>
          <w:rFonts w:ascii="Times New Roman" w:hAnsi="Times New Roman"/>
          <w:sz w:val="24"/>
          <w:szCs w:val="24"/>
          <w:lang w:val="ro-RO"/>
        </w:rPr>
        <w:t>. în calitate de</w:t>
      </w:r>
      <w:r w:rsidR="00CF0494" w:rsidRPr="007266F1">
        <w:rPr>
          <w:rFonts w:ascii="Times New Roman" w:hAnsi="Times New Roman"/>
          <w:sz w:val="24"/>
          <w:szCs w:val="24"/>
          <w:lang w:val="ro-RO"/>
        </w:rPr>
        <w:t xml:space="preserve">  ofertant</w:t>
      </w:r>
      <w:r w:rsidR="00E24298" w:rsidRPr="007266F1">
        <w:rPr>
          <w:rFonts w:ascii="Times New Roman" w:hAnsi="Times New Roman"/>
          <w:i/>
          <w:iCs/>
          <w:sz w:val="24"/>
          <w:szCs w:val="24"/>
          <w:lang w:val="ro-RO"/>
        </w:rPr>
        <w:t xml:space="preserve">  </w:t>
      </w:r>
      <w:r w:rsidR="00E24298" w:rsidRPr="007266F1">
        <w:rPr>
          <w:rFonts w:ascii="Times New Roman" w:hAnsi="Times New Roman"/>
          <w:sz w:val="24"/>
          <w:szCs w:val="24"/>
          <w:lang w:val="ro-RO"/>
        </w:rPr>
        <w:t>pentru și în numele</w:t>
      </w:r>
      <w:r w:rsidR="00CF0494" w:rsidRPr="007266F1">
        <w:rPr>
          <w:rFonts w:ascii="Times New Roman" w:hAnsi="Times New Roman"/>
          <w:sz w:val="24"/>
          <w:szCs w:val="24"/>
          <w:lang w:val="ro-RO"/>
        </w:rPr>
        <w:t xml:space="preserve">   </w:t>
      </w:r>
      <w:r w:rsidR="00E24298"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E24298" w:rsidRPr="007266F1">
        <w:rPr>
          <w:rFonts w:ascii="Times New Roman" w:hAnsi="Times New Roman"/>
          <w:sz w:val="24"/>
          <w:szCs w:val="24"/>
          <w:lang w:val="ro-RO"/>
        </w:rPr>
        <w:t>........………....................................</w:t>
      </w:r>
      <w:r w:rsidR="004010DC" w:rsidRPr="007266F1">
        <w:rPr>
          <w:rFonts w:ascii="Times New Roman" w:hAnsi="Times New Roman"/>
          <w:i/>
          <w:iCs/>
          <w:sz w:val="24"/>
          <w:szCs w:val="24"/>
          <w:lang w:val="ro-RO"/>
        </w:rPr>
        <w:t xml:space="preserve">, </w:t>
      </w:r>
      <w:r w:rsidRPr="007266F1">
        <w:rPr>
          <w:rFonts w:ascii="Times New Roman" w:hAnsi="Times New Roman"/>
          <w:b/>
          <w:sz w:val="24"/>
          <w:szCs w:val="24"/>
          <w:lang w:val="ro-RO"/>
        </w:rPr>
        <w:t>declar pe propria răspundere</w:t>
      </w:r>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sancţiunea</w:t>
      </w:r>
      <w:proofErr w:type="spellEnd"/>
      <w:r w:rsidRPr="007266F1">
        <w:rPr>
          <w:rFonts w:ascii="Times New Roman" w:hAnsi="Times New Roman"/>
          <w:bCs/>
          <w:sz w:val="24"/>
          <w:szCs w:val="24"/>
          <w:lang w:val="ro-RO"/>
        </w:rPr>
        <w:t xml:space="preserve"> excluderii din procedur</w:t>
      </w:r>
      <w:r w:rsidR="00635424" w:rsidRPr="007266F1">
        <w:rPr>
          <w:rFonts w:ascii="Times New Roman" w:hAnsi="Times New Roman"/>
          <w:bCs/>
          <w:sz w:val="24"/>
          <w:szCs w:val="24"/>
          <w:lang w:val="ro-RO"/>
        </w:rPr>
        <w:t>ă</w:t>
      </w:r>
      <w:r w:rsidRPr="007266F1">
        <w:rPr>
          <w:rFonts w:ascii="Times New Roman" w:hAnsi="Times New Roman"/>
          <w:bCs/>
          <w:sz w:val="24"/>
          <w:szCs w:val="24"/>
          <w:lang w:val="ro-RO"/>
        </w:rPr>
        <w:t xml:space="preserv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sancţiunile</w:t>
      </w:r>
      <w:proofErr w:type="spellEnd"/>
      <w:r w:rsidRPr="007266F1">
        <w:rPr>
          <w:rFonts w:ascii="Times New Roman" w:hAnsi="Times New Roman"/>
          <w:bCs/>
          <w:sz w:val="24"/>
          <w:szCs w:val="24"/>
          <w:lang w:val="ro-RO"/>
        </w:rPr>
        <w:t xml:space="preserve"> aplicate faptei de fals în acte publice, </w:t>
      </w:r>
      <w:r w:rsidRPr="007266F1">
        <w:rPr>
          <w:rFonts w:ascii="Times New Roman" w:hAnsi="Times New Roman"/>
          <w:b/>
          <w:sz w:val="24"/>
          <w:szCs w:val="24"/>
          <w:lang w:val="ro-RO"/>
        </w:rPr>
        <w:t xml:space="preserve">că nu mă aflu în </w:t>
      </w:r>
      <w:proofErr w:type="spellStart"/>
      <w:r w:rsidRPr="007266F1">
        <w:rPr>
          <w:rFonts w:ascii="Times New Roman" w:hAnsi="Times New Roman"/>
          <w:b/>
          <w:sz w:val="24"/>
          <w:szCs w:val="24"/>
          <w:lang w:val="ro-RO"/>
        </w:rPr>
        <w:t>situaţiile</w:t>
      </w:r>
      <w:proofErr w:type="spellEnd"/>
      <w:r w:rsidRPr="007266F1">
        <w:rPr>
          <w:rFonts w:ascii="Times New Roman" w:hAnsi="Times New Roman"/>
          <w:b/>
          <w:sz w:val="24"/>
          <w:szCs w:val="24"/>
          <w:lang w:val="ro-RO"/>
        </w:rPr>
        <w:t xml:space="preserve">  prevăzute la art. 59, 60</w:t>
      </w:r>
      <w:r w:rsidRPr="007266F1">
        <w:rPr>
          <w:rFonts w:ascii="Times New Roman" w:hAnsi="Times New Roman"/>
          <w:bCs/>
          <w:sz w:val="24"/>
          <w:szCs w:val="24"/>
          <w:lang w:val="ro-RO"/>
        </w:rPr>
        <w:t xml:space="preserve"> din Legea nr.98/2016 privind </w:t>
      </w:r>
      <w:proofErr w:type="spellStart"/>
      <w:r w:rsidRPr="007266F1">
        <w:rPr>
          <w:rFonts w:ascii="Times New Roman" w:hAnsi="Times New Roman"/>
          <w:bCs/>
          <w:sz w:val="24"/>
          <w:szCs w:val="24"/>
          <w:lang w:val="ro-RO"/>
        </w:rPr>
        <w:t>achizitiile</w:t>
      </w:r>
      <w:proofErr w:type="spellEnd"/>
      <w:r w:rsidRPr="007266F1">
        <w:rPr>
          <w:rFonts w:ascii="Times New Roman" w:hAnsi="Times New Roman"/>
          <w:bCs/>
          <w:sz w:val="24"/>
          <w:szCs w:val="24"/>
          <w:lang w:val="ro-RO"/>
        </w:rPr>
        <w:t xml:space="preserve"> publice, </w:t>
      </w:r>
      <w:r w:rsidRPr="007266F1">
        <w:rPr>
          <w:rFonts w:ascii="Times New Roman" w:hAnsi="Times New Roman"/>
          <w:b/>
          <w:sz w:val="24"/>
          <w:szCs w:val="24"/>
          <w:lang w:val="ro-RO"/>
        </w:rPr>
        <w:t>respectiv:</w:t>
      </w:r>
    </w:p>
    <w:p w14:paraId="0FD4F6D2" w14:textId="7EE4D185"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drept membri în cadrul consiliului de administra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ie /organ de conducere sau de supervizare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nu am ac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ionari ori asocia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 semnificativi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 /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comerciale cu persoane ce de</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in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de decizie în cadrul </w:t>
      </w:r>
      <w:proofErr w:type="spellStart"/>
      <w:r w:rsidRPr="007266F1">
        <w:rPr>
          <w:rFonts w:ascii="Times New Roman" w:hAnsi="Times New Roman"/>
          <w:bCs/>
          <w:sz w:val="24"/>
          <w:szCs w:val="24"/>
          <w:lang w:val="ro-RO"/>
        </w:rPr>
        <w:t>Autorităţii</w:t>
      </w:r>
      <w:proofErr w:type="spellEnd"/>
      <w:r w:rsidRPr="007266F1">
        <w:rPr>
          <w:rFonts w:ascii="Times New Roman" w:hAnsi="Times New Roman"/>
          <w:bCs/>
          <w:sz w:val="24"/>
          <w:szCs w:val="24"/>
          <w:lang w:val="ro-RO"/>
        </w:rPr>
        <w:t xml:space="preserve"> Contractante.</w:t>
      </w:r>
    </w:p>
    <w:p w14:paraId="780D7D66" w14:textId="120ECBAA"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nominalizat printre principalele persoane desemnate pentru executarea contractului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comerciale cu </w:t>
      </w:r>
      <w:bookmarkStart w:id="6" w:name="_Hlk24022768"/>
      <w:r w:rsidRPr="007266F1">
        <w:rPr>
          <w:rFonts w:ascii="Times New Roman" w:hAnsi="Times New Roman"/>
          <w:bCs/>
          <w:sz w:val="24"/>
          <w:szCs w:val="24"/>
          <w:lang w:val="ro-RO"/>
        </w:rPr>
        <w:t>persoane cu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w:t>
      </w:r>
      <w:bookmarkEnd w:id="6"/>
      <w:r w:rsidRPr="007266F1">
        <w:rPr>
          <w:rFonts w:ascii="Times New Roman" w:hAnsi="Times New Roman"/>
          <w:bCs/>
          <w:sz w:val="24"/>
          <w:szCs w:val="24"/>
          <w:lang w:val="ro-RO"/>
        </w:rPr>
        <w:t>.</w:t>
      </w:r>
    </w:p>
    <w:p w14:paraId="3890AB37" w14:textId="27FA4D15" w:rsidR="00F35528" w:rsidRPr="007266F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bCs/>
          <w:sz w:val="24"/>
          <w:szCs w:val="24"/>
          <w:lang w:val="ro-RO"/>
        </w:rPr>
        <w:t>Persoanele cu func</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 sunt următoarele:</w:t>
      </w:r>
    </w:p>
    <w:p w14:paraId="01D596EC" w14:textId="77777777" w:rsidR="001B2CC9" w:rsidRPr="007266F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Elekes Zoltan</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Director General;</w:t>
      </w:r>
    </w:p>
    <w:p w14:paraId="234D1710" w14:textId="4C5AB658" w:rsidR="009D730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Orian</w:t>
      </w:r>
      <w:proofErr w:type="spellEnd"/>
      <w:r w:rsidRPr="006C50BE">
        <w:rPr>
          <w:rFonts w:ascii="Times New Roman" w:hAnsi="Times New Roman"/>
          <w:bCs/>
          <w:sz w:val="24"/>
          <w:szCs w:val="24"/>
          <w:lang w:val="ro-RO"/>
        </w:rPr>
        <w:t xml:space="preserve"> Adriana Elena</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Director General</w:t>
      </w:r>
      <w:r w:rsidR="00A7109B" w:rsidRPr="006C50BE">
        <w:rPr>
          <w:rFonts w:ascii="Times New Roman" w:hAnsi="Times New Roman"/>
          <w:bCs/>
          <w:sz w:val="24"/>
          <w:szCs w:val="24"/>
          <w:lang w:val="ro-RO"/>
        </w:rPr>
        <w:t xml:space="preserve"> Adjunct</w:t>
      </w:r>
      <w:r w:rsidR="009D730B" w:rsidRPr="006C50BE">
        <w:rPr>
          <w:rFonts w:ascii="Times New Roman" w:hAnsi="Times New Roman"/>
          <w:bCs/>
          <w:sz w:val="24"/>
          <w:szCs w:val="24"/>
          <w:lang w:val="ro-RO"/>
        </w:rPr>
        <w:t>;</w:t>
      </w:r>
    </w:p>
    <w:p w14:paraId="5E713AD7" w14:textId="7FBD9FB1" w:rsidR="004010DC" w:rsidRPr="006C50BE"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w:t>
      </w:r>
      <w:r w:rsidR="00F554FD" w:rsidRPr="006C50BE">
        <w:rPr>
          <w:rFonts w:ascii="Times New Roman" w:hAnsi="Times New Roman"/>
          <w:bCs/>
          <w:sz w:val="24"/>
          <w:szCs w:val="24"/>
          <w:lang w:val="ro-RO"/>
        </w:rPr>
        <w:t>mbrus</w:t>
      </w:r>
      <w:r w:rsidRPr="006C50BE">
        <w:rPr>
          <w:rFonts w:ascii="Times New Roman" w:hAnsi="Times New Roman"/>
          <w:bCs/>
          <w:sz w:val="24"/>
          <w:szCs w:val="24"/>
          <w:lang w:val="ro-RO"/>
        </w:rPr>
        <w:t xml:space="preserve"> Anna Ildiko</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economic, financiar, contabilitate</w:t>
      </w:r>
      <w:r w:rsidR="00F35528" w:rsidRPr="006C50BE">
        <w:rPr>
          <w:rFonts w:ascii="Times New Roman" w:hAnsi="Times New Roman"/>
          <w:bCs/>
          <w:sz w:val="24"/>
          <w:szCs w:val="24"/>
          <w:lang w:val="ro-RO"/>
        </w:rPr>
        <w:t>;</w:t>
      </w:r>
    </w:p>
    <w:p w14:paraId="33ABA019" w14:textId="52BD75D5" w:rsidR="004010DC" w:rsidRPr="006C50BE"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Andras Imre</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ș</w:t>
      </w:r>
      <w:r w:rsidR="00B3138B" w:rsidRPr="006C50BE">
        <w:rPr>
          <w:rFonts w:ascii="Times New Roman" w:hAnsi="Times New Roman"/>
          <w:bCs/>
          <w:sz w:val="24"/>
          <w:szCs w:val="24"/>
          <w:lang w:val="ro-RO"/>
        </w:rPr>
        <w:t xml:space="preserve">ef </w:t>
      </w:r>
      <w:r w:rsidR="00A7109B" w:rsidRPr="006C50BE">
        <w:rPr>
          <w:rFonts w:ascii="Times New Roman" w:hAnsi="Times New Roman"/>
          <w:bCs/>
          <w:sz w:val="24"/>
          <w:szCs w:val="24"/>
          <w:lang w:val="ro-RO"/>
        </w:rPr>
        <w:t>serviciu</w:t>
      </w:r>
      <w:r w:rsidR="00B3138B" w:rsidRPr="006C50BE">
        <w:rPr>
          <w:rFonts w:ascii="Times New Roman" w:hAnsi="Times New Roman"/>
          <w:bCs/>
          <w:sz w:val="24"/>
          <w:szCs w:val="24"/>
          <w:lang w:val="ro-RO"/>
        </w:rPr>
        <w:t xml:space="preserve"> juridic</w:t>
      </w:r>
      <w:r w:rsidR="00F35528" w:rsidRPr="006C50BE">
        <w:rPr>
          <w:rFonts w:ascii="Times New Roman" w:hAnsi="Times New Roman"/>
          <w:bCs/>
          <w:sz w:val="24"/>
          <w:szCs w:val="24"/>
          <w:lang w:val="ro-RO"/>
        </w:rPr>
        <w:t>;</w:t>
      </w:r>
    </w:p>
    <w:p w14:paraId="5A29BA45" w14:textId="747462D0"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Constantin Nadia</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achiziții publice, tehnic și administrativ</w:t>
      </w:r>
      <w:r w:rsidR="00F35528" w:rsidRPr="006C50BE">
        <w:rPr>
          <w:rFonts w:ascii="Times New Roman" w:hAnsi="Times New Roman"/>
          <w:bCs/>
          <w:sz w:val="24"/>
          <w:szCs w:val="24"/>
          <w:lang w:val="ro-RO"/>
        </w:rPr>
        <w:t>;</w:t>
      </w:r>
    </w:p>
    <w:p w14:paraId="1A5990C9" w14:textId="3904ABA7" w:rsidR="00562EBA" w:rsidRPr="006C50BE" w:rsidRDefault="00562EB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Păncescu </w:t>
      </w:r>
      <w:proofErr w:type="spellStart"/>
      <w:r w:rsidRPr="006C50BE">
        <w:rPr>
          <w:rFonts w:ascii="Times New Roman" w:hAnsi="Times New Roman"/>
          <w:bCs/>
          <w:sz w:val="24"/>
          <w:szCs w:val="24"/>
          <w:lang w:val="ro-RO"/>
        </w:rPr>
        <w:t>Matild</w:t>
      </w:r>
      <w:proofErr w:type="spellEnd"/>
      <w:r w:rsidRPr="006C50BE">
        <w:rPr>
          <w:rFonts w:ascii="Times New Roman" w:hAnsi="Times New Roman"/>
          <w:bCs/>
          <w:sz w:val="24"/>
          <w:szCs w:val="24"/>
          <w:lang w:val="ro-RO"/>
        </w:rPr>
        <w:t xml:space="preserve"> – Șef serviciul pentru îngrijire de tip rezidențial, de tip familial și comunitar adulți. Management de caz</w:t>
      </w:r>
    </w:p>
    <w:p w14:paraId="0DDBC515" w14:textId="3F15D945"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Gyorgy Valeria</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bookmarkStart w:id="7" w:name="_Hlk30489985"/>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C</w:t>
      </w:r>
      <w:r w:rsidR="00F35528" w:rsidRPr="006C50BE">
        <w:rPr>
          <w:rFonts w:ascii="Times New Roman" w:hAnsi="Times New Roman"/>
          <w:bCs/>
          <w:sz w:val="24"/>
          <w:szCs w:val="24"/>
          <w:lang w:val="ro-RO"/>
        </w:rPr>
        <w:t>onsilier</w:t>
      </w:r>
      <w:r w:rsidRPr="006C50BE">
        <w:rPr>
          <w:rFonts w:ascii="Times New Roman" w:hAnsi="Times New Roman"/>
          <w:bCs/>
          <w:sz w:val="24"/>
          <w:szCs w:val="24"/>
          <w:lang w:val="ro-RO"/>
        </w:rPr>
        <w:t xml:space="preserve"> serviciu economic, financiar, contabilitate</w:t>
      </w:r>
      <w:bookmarkEnd w:id="7"/>
      <w:r w:rsidR="00F35528" w:rsidRPr="006C50BE">
        <w:rPr>
          <w:rFonts w:ascii="Times New Roman" w:hAnsi="Times New Roman"/>
          <w:bCs/>
          <w:sz w:val="24"/>
          <w:szCs w:val="24"/>
          <w:lang w:val="ro-RO"/>
        </w:rPr>
        <w:t>;</w:t>
      </w:r>
    </w:p>
    <w:p w14:paraId="04E6682A" w14:textId="17345FAA"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Oilă</w:t>
      </w:r>
      <w:proofErr w:type="spellEnd"/>
      <w:r w:rsidRPr="006C50BE">
        <w:rPr>
          <w:rFonts w:ascii="Times New Roman" w:hAnsi="Times New Roman"/>
          <w:bCs/>
          <w:sz w:val="24"/>
          <w:szCs w:val="24"/>
          <w:lang w:val="ro-RO"/>
        </w:rPr>
        <w:t xml:space="preserve"> Ca</w:t>
      </w:r>
      <w:r w:rsidR="00773A12">
        <w:rPr>
          <w:rFonts w:ascii="Times New Roman" w:hAnsi="Times New Roman"/>
          <w:bCs/>
          <w:sz w:val="24"/>
          <w:szCs w:val="24"/>
          <w:lang w:val="ro-RO"/>
        </w:rPr>
        <w:t>rmen – consilier achiziții publice</w:t>
      </w:r>
    </w:p>
    <w:p w14:paraId="713CF4C8" w14:textId="3B15E786"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Gergely Maria – responsabil achiziții publice</w:t>
      </w:r>
    </w:p>
    <w:p w14:paraId="63FD6508" w14:textId="09A0C4EB" w:rsidR="00562EBA"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Bogos</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Gy</w:t>
      </w:r>
      <w:proofErr w:type="spellEnd"/>
      <w:r w:rsidRPr="006C50BE">
        <w:rPr>
          <w:rFonts w:ascii="Times New Roman" w:hAnsi="Times New Roman"/>
          <w:bCs/>
          <w:sz w:val="24"/>
          <w:szCs w:val="24"/>
          <w:lang w:val="hu-HU"/>
        </w:rPr>
        <w:t>ö</w:t>
      </w:r>
      <w:proofErr w:type="spellStart"/>
      <w:r w:rsidRPr="006C50BE">
        <w:rPr>
          <w:rFonts w:ascii="Times New Roman" w:hAnsi="Times New Roman"/>
          <w:bCs/>
          <w:sz w:val="24"/>
          <w:szCs w:val="24"/>
          <w:lang w:val="ro-RO"/>
        </w:rPr>
        <w:t>ngyvér</w:t>
      </w:r>
      <w:proofErr w:type="spellEnd"/>
      <w:r w:rsidRPr="006C50BE">
        <w:rPr>
          <w:rFonts w:ascii="Times New Roman" w:hAnsi="Times New Roman"/>
          <w:bCs/>
          <w:sz w:val="24"/>
          <w:szCs w:val="24"/>
          <w:lang w:val="ro-RO"/>
        </w:rPr>
        <w:t xml:space="preserve"> – inspector</w:t>
      </w:r>
    </w:p>
    <w:p w14:paraId="7EAF5CDF" w14:textId="7B511FFF" w:rsidR="006C50BE"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Todiruț</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Adel</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Ibolya</w:t>
      </w:r>
      <w:proofErr w:type="spellEnd"/>
      <w:r w:rsidRPr="006C50BE">
        <w:rPr>
          <w:rFonts w:ascii="Times New Roman" w:hAnsi="Times New Roman"/>
          <w:bCs/>
          <w:sz w:val="24"/>
          <w:szCs w:val="24"/>
          <w:lang w:val="ro-RO"/>
        </w:rPr>
        <w:t xml:space="preserve"> – inspector</w:t>
      </w:r>
    </w:p>
    <w:p w14:paraId="22A7A13F" w14:textId="1463B718" w:rsidR="006C50BE" w:rsidRPr="006C50BE" w:rsidRDefault="006C50BE" w:rsidP="000131D8">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Ianovits</w:t>
      </w:r>
      <w:proofErr w:type="spellEnd"/>
      <w:r w:rsidRPr="006C50BE">
        <w:rPr>
          <w:rFonts w:ascii="Times New Roman" w:hAnsi="Times New Roman"/>
          <w:bCs/>
          <w:sz w:val="24"/>
          <w:szCs w:val="24"/>
          <w:lang w:val="ro-RO"/>
        </w:rPr>
        <w:t xml:space="preserve"> Katalin - inspector</w:t>
      </w:r>
    </w:p>
    <w:p w14:paraId="7A95517B" w14:textId="77777777" w:rsidR="00F85F22" w:rsidRPr="007266F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7266F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7266F1">
        <w:rPr>
          <w:rFonts w:ascii="Times New Roman" w:hAnsi="Times New Roman"/>
          <w:bCs/>
          <w:sz w:val="24"/>
          <w:szCs w:val="24"/>
          <w:lang w:val="ro-RO"/>
        </w:rPr>
        <w:t>Declar că informa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iile furnizate sunt complete </w:t>
      </w:r>
      <w:r w:rsidR="001B2CC9" w:rsidRPr="007266F1">
        <w:rPr>
          <w:rFonts w:ascii="Times New Roman" w:hAnsi="Times New Roman"/>
          <w:bCs/>
          <w:sz w:val="24"/>
          <w:szCs w:val="24"/>
          <w:lang w:val="ro-RO"/>
        </w:rPr>
        <w:t>și</w:t>
      </w:r>
      <w:r w:rsidRPr="007266F1">
        <w:rPr>
          <w:rFonts w:ascii="Times New Roman" w:hAnsi="Times New Roman"/>
          <w:bCs/>
          <w:sz w:val="24"/>
          <w:szCs w:val="24"/>
          <w:lang w:val="ro-RO"/>
        </w:rPr>
        <w:t xml:space="preserve"> corecte în fiecare detaliu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în</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eleg ca Autoritatea Contractantă are dreptul de a solicita, în scopul verificării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confirmării declara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iilor, orice documente doveditoare de care dispun.</w:t>
      </w:r>
    </w:p>
    <w:p w14:paraId="2EE22078" w14:textId="7535021A" w:rsidR="00F35528" w:rsidRPr="007266F1" w:rsidRDefault="00F35528" w:rsidP="001B2CC9">
      <w:pPr>
        <w:overflowPunct/>
        <w:autoSpaceDE/>
        <w:autoSpaceDN/>
        <w:adjustRightInd/>
        <w:ind w:firstLine="360"/>
        <w:jc w:val="both"/>
        <w:textAlignment w:val="auto"/>
        <w:rPr>
          <w:rFonts w:ascii="Times New Roman" w:hAnsi="Times New Roman"/>
          <w:sz w:val="24"/>
          <w:szCs w:val="24"/>
          <w:lang w:val="ro-RO"/>
        </w:rPr>
      </w:pPr>
      <w:r w:rsidRPr="007266F1">
        <w:rPr>
          <w:rFonts w:ascii="Times New Roman" w:hAnsi="Times New Roman"/>
          <w:sz w:val="24"/>
          <w:szCs w:val="24"/>
          <w:lang w:val="ro-RO"/>
        </w:rPr>
        <w:t>Declar că voi informa imediat Autoritatea Contractantă dacă vor interveni modificări în prezenta declara</w:t>
      </w:r>
      <w:r w:rsidR="001B2CC9" w:rsidRPr="007266F1">
        <w:rPr>
          <w:rFonts w:ascii="Times New Roman" w:hAnsi="Times New Roman"/>
          <w:sz w:val="24"/>
          <w:szCs w:val="24"/>
          <w:lang w:val="ro-RO"/>
        </w:rPr>
        <w:t>ț</w:t>
      </w:r>
      <w:r w:rsidRPr="007266F1">
        <w:rPr>
          <w:rFonts w:ascii="Times New Roman" w:hAnsi="Times New Roman"/>
          <w:sz w:val="24"/>
          <w:szCs w:val="24"/>
          <w:lang w:val="ro-RO"/>
        </w:rPr>
        <w:t>ie la orice punct pe parcursul derulării procedurii de atribuire a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ie public sau, în cazul în care vom fi desemna</w:t>
      </w:r>
      <w:r w:rsidR="00AD4377" w:rsidRPr="007266F1">
        <w:rPr>
          <w:rFonts w:ascii="Times New Roman" w:hAnsi="Times New Roman"/>
          <w:sz w:val="24"/>
          <w:szCs w:val="24"/>
          <w:lang w:val="ro-RO"/>
        </w:rPr>
        <w:t>ț</w:t>
      </w:r>
      <w:r w:rsidRPr="007266F1">
        <w:rPr>
          <w:rFonts w:ascii="Times New Roman" w:hAnsi="Times New Roman"/>
          <w:sz w:val="24"/>
          <w:szCs w:val="24"/>
          <w:lang w:val="ro-RO"/>
        </w:rPr>
        <w:t>i c</w:t>
      </w:r>
      <w:r w:rsidR="00AD4377" w:rsidRPr="007266F1">
        <w:rPr>
          <w:rFonts w:ascii="Times New Roman" w:hAnsi="Times New Roman"/>
          <w:sz w:val="24"/>
          <w:szCs w:val="24"/>
          <w:lang w:val="ro-RO"/>
        </w:rPr>
        <w:t>âș</w:t>
      </w:r>
      <w:r w:rsidRPr="007266F1">
        <w:rPr>
          <w:rFonts w:ascii="Times New Roman" w:hAnsi="Times New Roman"/>
          <w:sz w:val="24"/>
          <w:szCs w:val="24"/>
          <w:lang w:val="ro-RO"/>
        </w:rPr>
        <w:t>tigători, pe parcursul derulării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 xml:space="preserve">ie publică, având în vedere și prevederile </w:t>
      </w:r>
      <w:r w:rsidRPr="007266F1">
        <w:rPr>
          <w:rFonts w:ascii="Times New Roman" w:hAnsi="Times New Roman"/>
          <w:b/>
          <w:bCs/>
          <w:sz w:val="24"/>
          <w:szCs w:val="24"/>
          <w:lang w:val="ro-RO"/>
        </w:rPr>
        <w:t>art. 61 din Legea 98/2016</w:t>
      </w:r>
      <w:r w:rsidRPr="007266F1">
        <w:rPr>
          <w:rFonts w:ascii="Times New Roman" w:hAnsi="Times New Roman"/>
          <w:sz w:val="24"/>
          <w:szCs w:val="24"/>
          <w:lang w:val="ro-RO"/>
        </w:rPr>
        <w:t>.</w:t>
      </w:r>
    </w:p>
    <w:p w14:paraId="340469BF"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53E93EC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7266F1" w:rsidRDefault="00F35528" w:rsidP="00F35528">
      <w:pPr>
        <w:overflowPunct/>
        <w:autoSpaceDE/>
        <w:autoSpaceDN/>
        <w:adjustRightInd/>
        <w:textAlignment w:val="auto"/>
        <w:rPr>
          <w:rFonts w:ascii="Times New Roman" w:hAnsi="Times New Roman"/>
          <w:bCs/>
          <w:sz w:val="24"/>
          <w:szCs w:val="24"/>
          <w:lang w:val="ro-RO"/>
        </w:rPr>
      </w:pPr>
      <w:bookmarkStart w:id="8" w:name="_Hlk37664668"/>
      <w:r w:rsidRPr="007266F1">
        <w:rPr>
          <w:rFonts w:ascii="Times New Roman" w:hAnsi="Times New Roman"/>
          <w:bCs/>
          <w:sz w:val="24"/>
          <w:szCs w:val="24"/>
          <w:lang w:val="ro-RO"/>
        </w:rPr>
        <w:t>Data completării</w:t>
      </w:r>
      <w:r w:rsidR="00A24361" w:rsidRPr="007266F1">
        <w:rPr>
          <w:rFonts w:ascii="Times New Roman" w:hAnsi="Times New Roman"/>
          <w:bCs/>
          <w:sz w:val="24"/>
          <w:szCs w:val="24"/>
          <w:lang w:val="ro-RO"/>
        </w:rPr>
        <w:t xml:space="preserve"> __________</w:t>
      </w:r>
    </w:p>
    <w:p w14:paraId="5BA98BE6" w14:textId="49A8D753" w:rsidR="00F35528" w:rsidRPr="007266F1" w:rsidRDefault="00F35528" w:rsidP="00F3552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w:t>
      </w:r>
      <w:r w:rsidR="00A24361" w:rsidRPr="007266F1">
        <w:rPr>
          <w:rFonts w:ascii="Times New Roman" w:hAnsi="Times New Roman"/>
          <w:bCs/>
          <w:sz w:val="24"/>
          <w:szCs w:val="24"/>
          <w:lang w:val="ro-RO"/>
        </w:rPr>
        <w:t>___________________</w:t>
      </w:r>
    </w:p>
    <w:p w14:paraId="4DC1DF16" w14:textId="77777777" w:rsidR="00D914CB" w:rsidRPr="007266F1" w:rsidRDefault="00F35528"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bookmarkEnd w:id="8"/>
    </w:p>
    <w:p w14:paraId="3CBB6A94" w14:textId="068F2CE4" w:rsidR="001B2CC9" w:rsidRPr="007266F1" w:rsidRDefault="001B2CC9">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05A2E0B4" w14:textId="5DC6BEDE" w:rsidR="00D914CB" w:rsidRPr="007266F1" w:rsidRDefault="00FA1578" w:rsidP="002D6B4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lastRenderedPageBreak/>
        <w:t xml:space="preserve">Formular nr. </w:t>
      </w:r>
      <w:r w:rsidR="000F5D65">
        <w:rPr>
          <w:rFonts w:ascii="Times New Roman" w:hAnsi="Times New Roman"/>
          <w:bCs/>
          <w:sz w:val="24"/>
          <w:szCs w:val="24"/>
          <w:lang w:val="ro-RO"/>
        </w:rPr>
        <w:t>7</w:t>
      </w:r>
    </w:p>
    <w:p w14:paraId="70BE89EE" w14:textId="18DC2982"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 xml:space="preserve">fertant </w:t>
      </w:r>
      <w:r w:rsidRPr="007266F1">
        <w:rPr>
          <w:rFonts w:ascii="Times New Roman" w:hAnsi="Times New Roman"/>
          <w:bCs/>
          <w:sz w:val="24"/>
          <w:szCs w:val="24"/>
          <w:lang w:val="ro-RO"/>
        </w:rPr>
        <w:t>___________________</w:t>
      </w:r>
    </w:p>
    <w:p w14:paraId="58BE5942" w14:textId="76714BE6"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(denumirea/numele)</w:t>
      </w:r>
    </w:p>
    <w:p w14:paraId="255DFC3F" w14:textId="77777777" w:rsidR="00D071E4" w:rsidRPr="007266F1" w:rsidRDefault="00D071E4" w:rsidP="00F9323C">
      <w:pPr>
        <w:overflowPunct/>
        <w:autoSpaceDE/>
        <w:autoSpaceDN/>
        <w:adjustRightInd/>
        <w:textAlignment w:val="auto"/>
        <w:rPr>
          <w:rFonts w:ascii="Times New Roman" w:hAnsi="Times New Roman"/>
          <w:bCs/>
          <w:sz w:val="24"/>
          <w:szCs w:val="24"/>
          <w:lang w:val="ro-RO"/>
        </w:rPr>
      </w:pPr>
    </w:p>
    <w:p w14:paraId="1973251A" w14:textId="2B8233A2" w:rsidR="00F9323C" w:rsidRPr="007266F1" w:rsidRDefault="00F9323C" w:rsidP="00F9323C">
      <w:pPr>
        <w:overflowPunct/>
        <w:autoSpaceDE/>
        <w:autoSpaceDN/>
        <w:adjustRightInd/>
        <w:textAlignment w:val="auto"/>
        <w:rPr>
          <w:rFonts w:ascii="Times New Roman" w:hAnsi="Times New Roman"/>
          <w:bCs/>
          <w:sz w:val="24"/>
          <w:szCs w:val="24"/>
          <w:lang w:val="ro-RO"/>
        </w:rPr>
      </w:pPr>
    </w:p>
    <w:p w14:paraId="3D0391D0" w14:textId="4CFDA8BC"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A3F1BC6" w14:textId="22194EDA"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FF2C575" w14:textId="77777777"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7266F1" w:rsidRDefault="00083E72" w:rsidP="00083E72">
      <w:pPr>
        <w:overflowPunct/>
        <w:autoSpaceDE/>
        <w:autoSpaceDN/>
        <w:adjustRightInd/>
        <w:textAlignment w:val="auto"/>
        <w:rPr>
          <w:rFonts w:ascii="Times New Roman" w:hAnsi="Times New Roman"/>
          <w:b/>
          <w:bCs/>
          <w:iCs/>
          <w:sz w:val="24"/>
          <w:szCs w:val="24"/>
          <w:lang w:val="ro-RO"/>
        </w:rPr>
      </w:pPr>
    </w:p>
    <w:p w14:paraId="22DE1DA8" w14:textId="0F766C56" w:rsidR="008376FA" w:rsidRPr="007266F1" w:rsidRDefault="008376FA" w:rsidP="008376FA">
      <w:pPr>
        <w:pStyle w:val="Default"/>
        <w:rPr>
          <w:b/>
          <w:bCs/>
          <w:lang w:val="ro-RO"/>
        </w:rPr>
      </w:pPr>
    </w:p>
    <w:p w14:paraId="3E247798" w14:textId="77777777" w:rsidR="008376FA" w:rsidRPr="007266F1" w:rsidRDefault="008376FA" w:rsidP="008376FA">
      <w:pPr>
        <w:pStyle w:val="Default"/>
        <w:jc w:val="center"/>
        <w:rPr>
          <w:b/>
          <w:bCs/>
          <w:lang w:val="ro-RO"/>
        </w:rPr>
      </w:pPr>
    </w:p>
    <w:p w14:paraId="180CD997" w14:textId="77777777" w:rsidR="008376FA" w:rsidRPr="007266F1" w:rsidRDefault="008376FA" w:rsidP="008376FA">
      <w:pPr>
        <w:pStyle w:val="Default"/>
        <w:ind w:firstLine="720"/>
        <w:jc w:val="center"/>
        <w:rPr>
          <w:b/>
          <w:bCs/>
          <w:lang w:val="ro-RO"/>
        </w:rPr>
      </w:pPr>
      <w:r w:rsidRPr="007266F1">
        <w:rPr>
          <w:b/>
          <w:bCs/>
          <w:lang w:val="ro-RO"/>
        </w:rPr>
        <w:t xml:space="preserve">DECLARAŢIE DE ACCEPTARE A CONDIŢIILOR CONTRACTUALE </w:t>
      </w:r>
    </w:p>
    <w:p w14:paraId="40042164" w14:textId="77777777" w:rsidR="008376FA" w:rsidRPr="007266F1" w:rsidRDefault="008376FA" w:rsidP="008376FA">
      <w:pPr>
        <w:pStyle w:val="Default"/>
        <w:ind w:firstLine="720"/>
        <w:jc w:val="center"/>
        <w:rPr>
          <w:b/>
          <w:bCs/>
          <w:lang w:val="ro-RO"/>
        </w:rPr>
      </w:pPr>
      <w:r w:rsidRPr="007266F1">
        <w:rPr>
          <w:b/>
          <w:bCs/>
          <w:lang w:val="ro-RO"/>
        </w:rPr>
        <w:t>ȘI A CONDIȚIILOR DIN CAIETUL DE SARCINI</w:t>
      </w:r>
    </w:p>
    <w:p w14:paraId="7981C142" w14:textId="77777777" w:rsidR="008376FA" w:rsidRPr="007266F1" w:rsidRDefault="008376FA" w:rsidP="008376FA">
      <w:pPr>
        <w:pStyle w:val="Default"/>
        <w:jc w:val="center"/>
        <w:rPr>
          <w:b/>
          <w:bCs/>
          <w:lang w:val="ro-RO"/>
        </w:rPr>
      </w:pPr>
    </w:p>
    <w:p w14:paraId="01DFE935" w14:textId="77777777" w:rsidR="008376FA" w:rsidRPr="007266F1" w:rsidRDefault="008376FA" w:rsidP="008376FA">
      <w:pPr>
        <w:pStyle w:val="Default"/>
        <w:jc w:val="center"/>
        <w:rPr>
          <w:lang w:val="ro-RO"/>
        </w:rPr>
      </w:pPr>
    </w:p>
    <w:p w14:paraId="06023CD9" w14:textId="77777777" w:rsidR="008376FA" w:rsidRPr="007266F1" w:rsidRDefault="008376FA" w:rsidP="008376FA">
      <w:pPr>
        <w:pStyle w:val="Default"/>
        <w:ind w:firstLine="720"/>
        <w:rPr>
          <w:lang w:val="ro-RO"/>
        </w:rPr>
      </w:pPr>
      <w:r w:rsidRPr="007266F1">
        <w:rPr>
          <w:lang w:val="ro-RO"/>
        </w:rPr>
        <w:t>Către ………………………………………………………………</w:t>
      </w:r>
    </w:p>
    <w:p w14:paraId="1EE4F2DB" w14:textId="77777777" w:rsidR="008376FA" w:rsidRPr="007266F1" w:rsidRDefault="008376FA" w:rsidP="008376FA">
      <w:pPr>
        <w:pStyle w:val="Default"/>
        <w:rPr>
          <w:lang w:val="ro-RO"/>
        </w:rPr>
      </w:pPr>
      <w:r w:rsidRPr="007266F1">
        <w:rPr>
          <w:lang w:val="ro-RO"/>
        </w:rPr>
        <w:t xml:space="preserve">                      (denumirea </w:t>
      </w:r>
      <w:proofErr w:type="spellStart"/>
      <w:r w:rsidRPr="007266F1">
        <w:rPr>
          <w:lang w:val="ro-RO"/>
        </w:rPr>
        <w:t>autorităţii</w:t>
      </w:r>
      <w:proofErr w:type="spellEnd"/>
      <w:r w:rsidRPr="007266F1">
        <w:rPr>
          <w:lang w:val="ro-RO"/>
        </w:rPr>
        <w:t xml:space="preserve"> contractante </w:t>
      </w:r>
      <w:proofErr w:type="spellStart"/>
      <w:r w:rsidRPr="007266F1">
        <w:rPr>
          <w:lang w:val="ro-RO"/>
        </w:rPr>
        <w:t>şi</w:t>
      </w:r>
      <w:proofErr w:type="spellEnd"/>
      <w:r w:rsidRPr="007266F1">
        <w:rPr>
          <w:lang w:val="ro-RO"/>
        </w:rPr>
        <w:t xml:space="preserve"> adresa completă)</w:t>
      </w:r>
    </w:p>
    <w:p w14:paraId="5045717F" w14:textId="77777777" w:rsidR="008376FA" w:rsidRPr="007266F1" w:rsidRDefault="008376FA" w:rsidP="008376FA">
      <w:pPr>
        <w:pStyle w:val="Default"/>
        <w:rPr>
          <w:lang w:val="ro-RO"/>
        </w:rPr>
      </w:pPr>
    </w:p>
    <w:p w14:paraId="131FFDB4" w14:textId="77777777" w:rsidR="008376FA" w:rsidRPr="007266F1" w:rsidRDefault="008376FA" w:rsidP="008376FA">
      <w:pPr>
        <w:ind w:firstLine="720"/>
        <w:jc w:val="both"/>
        <w:rPr>
          <w:rFonts w:ascii="Times New Roman" w:hAnsi="Times New Roman"/>
          <w:sz w:val="24"/>
          <w:lang w:val="ro-RO"/>
        </w:rPr>
      </w:pPr>
      <w:r w:rsidRPr="007266F1">
        <w:rPr>
          <w:rFonts w:ascii="Times New Roman" w:hAnsi="Times New Roman"/>
          <w:sz w:val="24"/>
          <w:lang w:val="ro-RO"/>
        </w:rPr>
        <w:t>Subsemnatul …………………….. (</w:t>
      </w:r>
      <w:r w:rsidRPr="007266F1">
        <w:rPr>
          <w:rFonts w:ascii="Times New Roman" w:hAnsi="Times New Roman"/>
          <w:i/>
          <w:sz w:val="24"/>
          <w:lang w:val="ro-RO"/>
        </w:rPr>
        <w:t xml:space="preserve">nume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prenume în clar a persoanei autorizate</w:t>
      </w:r>
      <w:r w:rsidRPr="007266F1">
        <w:rPr>
          <w:rFonts w:ascii="Times New Roman" w:hAnsi="Times New Roman"/>
          <w:sz w:val="24"/>
          <w:lang w:val="ro-RO"/>
        </w:rPr>
        <w:t>), reprezentant legal/împuternicit al ................... (</w:t>
      </w:r>
      <w:r w:rsidRPr="007266F1">
        <w:rPr>
          <w:rFonts w:ascii="Times New Roman" w:hAnsi="Times New Roman"/>
          <w:i/>
          <w:sz w:val="24"/>
          <w:lang w:val="ro-RO"/>
        </w:rPr>
        <w:t xml:space="preserve">denumirea/numele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sediul/adresa candidatului/ofertantului</w:t>
      </w:r>
      <w:r w:rsidRPr="007266F1">
        <w:rPr>
          <w:rFonts w:ascii="Times New Roman" w:hAnsi="Times New Roman"/>
          <w:sz w:val="24"/>
          <w:lang w:val="ro-RO"/>
        </w:rPr>
        <w:t xml:space="preserve">), în nume propriu, declar că sunt de acord cu toate prevederile modelului contractului de furnizare si cu toate </w:t>
      </w:r>
      <w:proofErr w:type="spellStart"/>
      <w:r w:rsidRPr="007266F1">
        <w:rPr>
          <w:rFonts w:ascii="Times New Roman" w:hAnsi="Times New Roman"/>
          <w:sz w:val="24"/>
          <w:lang w:val="ro-RO"/>
        </w:rPr>
        <w:t>conditiile</w:t>
      </w:r>
      <w:proofErr w:type="spellEnd"/>
      <w:r w:rsidRPr="007266F1">
        <w:rPr>
          <w:rFonts w:ascii="Times New Roman" w:hAnsi="Times New Roman"/>
          <w:sz w:val="24"/>
          <w:lang w:val="ro-RO"/>
        </w:rPr>
        <w:t xml:space="preserve"> din Caietul de sarcini, publicate în cadrul prezentei proceduri de atribuire, </w:t>
      </w:r>
      <w:proofErr w:type="spellStart"/>
      <w:r w:rsidRPr="007266F1">
        <w:rPr>
          <w:rFonts w:ascii="Times New Roman" w:hAnsi="Times New Roman"/>
          <w:sz w:val="24"/>
          <w:lang w:val="ro-RO"/>
        </w:rPr>
        <w:t>şi</w:t>
      </w:r>
      <w:proofErr w:type="spellEnd"/>
      <w:r w:rsidRPr="007266F1">
        <w:rPr>
          <w:rFonts w:ascii="Times New Roman" w:hAnsi="Times New Roman"/>
          <w:sz w:val="24"/>
          <w:lang w:val="ro-RO"/>
        </w:rPr>
        <w:t xml:space="preserve"> ne obligăm să respectăm toate </w:t>
      </w:r>
      <w:proofErr w:type="spellStart"/>
      <w:r w:rsidRPr="007266F1">
        <w:rPr>
          <w:rFonts w:ascii="Times New Roman" w:hAnsi="Times New Roman"/>
          <w:sz w:val="24"/>
          <w:lang w:val="ro-RO"/>
        </w:rPr>
        <w:t>obligaţiile</w:t>
      </w:r>
      <w:proofErr w:type="spellEnd"/>
      <w:r w:rsidRPr="007266F1">
        <w:rPr>
          <w:rFonts w:ascii="Times New Roman" w:hAnsi="Times New Roman"/>
          <w:sz w:val="24"/>
          <w:lang w:val="ro-RO"/>
        </w:rPr>
        <w:t xml:space="preserve"> </w:t>
      </w:r>
      <w:proofErr w:type="spellStart"/>
      <w:r w:rsidRPr="007266F1">
        <w:rPr>
          <w:rFonts w:ascii="Times New Roman" w:hAnsi="Times New Roman"/>
          <w:sz w:val="24"/>
          <w:lang w:val="ro-RO"/>
        </w:rPr>
        <w:t>menţionate</w:t>
      </w:r>
      <w:proofErr w:type="spellEnd"/>
      <w:r w:rsidRPr="007266F1">
        <w:rPr>
          <w:rFonts w:ascii="Times New Roman" w:hAnsi="Times New Roman"/>
          <w:sz w:val="24"/>
          <w:lang w:val="ro-RO"/>
        </w:rPr>
        <w:t xml:space="preserve"> în </w:t>
      </w:r>
      <w:proofErr w:type="spellStart"/>
      <w:r w:rsidRPr="007266F1">
        <w:rPr>
          <w:rFonts w:ascii="Times New Roman" w:hAnsi="Times New Roman"/>
          <w:sz w:val="24"/>
          <w:lang w:val="ro-RO"/>
        </w:rPr>
        <w:t>conţinutul</w:t>
      </w:r>
      <w:proofErr w:type="spellEnd"/>
      <w:r w:rsidRPr="007266F1">
        <w:rPr>
          <w:rFonts w:ascii="Times New Roman" w:hAnsi="Times New Roman"/>
          <w:sz w:val="24"/>
          <w:lang w:val="ro-RO"/>
        </w:rPr>
        <w:t xml:space="preserve"> acestora. </w:t>
      </w:r>
    </w:p>
    <w:p w14:paraId="4D54950B" w14:textId="77777777" w:rsidR="008376FA" w:rsidRPr="007266F1" w:rsidRDefault="008376FA" w:rsidP="008376FA">
      <w:pPr>
        <w:pStyle w:val="Default"/>
        <w:rPr>
          <w:lang w:val="ro-RO"/>
        </w:rPr>
      </w:pPr>
    </w:p>
    <w:p w14:paraId="40E698BE" w14:textId="77777777" w:rsidR="008376FA" w:rsidRPr="007266F1" w:rsidRDefault="008376FA" w:rsidP="008376FA">
      <w:pPr>
        <w:pStyle w:val="Default"/>
        <w:rPr>
          <w:lang w:val="ro-RO"/>
        </w:rPr>
      </w:pPr>
    </w:p>
    <w:p w14:paraId="697E9161" w14:textId="77777777" w:rsidR="008376FA" w:rsidRPr="007266F1" w:rsidRDefault="008376FA" w:rsidP="008376FA">
      <w:pPr>
        <w:pStyle w:val="Default"/>
        <w:rPr>
          <w:lang w:val="ro-RO"/>
        </w:rPr>
      </w:pPr>
      <w:r w:rsidRPr="007266F1">
        <w:rPr>
          <w:lang w:val="ro-RO"/>
        </w:rPr>
        <w:t>Data completării ......................</w:t>
      </w:r>
    </w:p>
    <w:p w14:paraId="379C26B5" w14:textId="77777777" w:rsidR="008376FA" w:rsidRPr="007266F1" w:rsidRDefault="008376FA" w:rsidP="008376FA">
      <w:pPr>
        <w:pStyle w:val="Default"/>
        <w:rPr>
          <w:lang w:val="ro-RO"/>
        </w:rPr>
      </w:pPr>
    </w:p>
    <w:p w14:paraId="7C85B9E1" w14:textId="77777777" w:rsidR="008376FA" w:rsidRPr="007266F1" w:rsidRDefault="008376FA" w:rsidP="008376FA">
      <w:pPr>
        <w:pStyle w:val="Default"/>
        <w:rPr>
          <w:lang w:val="ro-RO"/>
        </w:rPr>
      </w:pPr>
      <w:r w:rsidRPr="007266F1">
        <w:rPr>
          <w:lang w:val="ro-RO"/>
        </w:rPr>
        <w:t>Operator economic,</w:t>
      </w:r>
    </w:p>
    <w:p w14:paraId="3138DB8F" w14:textId="77777777" w:rsidR="008376FA" w:rsidRPr="007266F1" w:rsidRDefault="008376FA" w:rsidP="008376FA">
      <w:pPr>
        <w:pStyle w:val="Default"/>
        <w:rPr>
          <w:lang w:val="ro-RO"/>
        </w:rPr>
      </w:pPr>
    </w:p>
    <w:p w14:paraId="6D4BC94C" w14:textId="77777777" w:rsidR="008376FA" w:rsidRPr="007266F1" w:rsidRDefault="008376FA" w:rsidP="008376FA">
      <w:pPr>
        <w:rPr>
          <w:rFonts w:ascii="Times New Roman" w:hAnsi="Times New Roman"/>
          <w:color w:val="000000"/>
          <w:sz w:val="24"/>
          <w:lang w:val="ro-RO"/>
        </w:rPr>
      </w:pPr>
      <w:r w:rsidRPr="007266F1">
        <w:rPr>
          <w:rFonts w:ascii="Times New Roman" w:hAnsi="Times New Roman"/>
          <w:color w:val="000000"/>
          <w:sz w:val="24"/>
          <w:lang w:val="ro-RO"/>
        </w:rPr>
        <w:t xml:space="preserve">(nume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prenume, </w:t>
      </w:r>
      <w:proofErr w:type="spellStart"/>
      <w:r w:rsidRPr="007266F1">
        <w:rPr>
          <w:rFonts w:ascii="Times New Roman" w:hAnsi="Times New Roman"/>
          <w:color w:val="000000"/>
          <w:sz w:val="24"/>
          <w:lang w:val="ro-RO"/>
        </w:rPr>
        <w:t>semnatură</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ştampila</w:t>
      </w:r>
      <w:proofErr w:type="spellEnd"/>
      <w:r w:rsidRPr="007266F1">
        <w:rPr>
          <w:rFonts w:ascii="Times New Roman" w:hAnsi="Times New Roman"/>
          <w:color w:val="000000"/>
          <w:sz w:val="24"/>
          <w:lang w:val="ro-RO"/>
        </w:rPr>
        <w:t>)</w:t>
      </w:r>
    </w:p>
    <w:p w14:paraId="6E398D7D" w14:textId="77777777" w:rsidR="00FE103D" w:rsidRPr="007266F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7266F1" w:rsidRDefault="00557AC5">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1A0E2B94" w14:textId="1A7E47AB" w:rsidR="00AD4377" w:rsidRPr="007266F1" w:rsidRDefault="00AD4377">
      <w:pPr>
        <w:overflowPunct/>
        <w:autoSpaceDE/>
        <w:autoSpaceDN/>
        <w:adjustRightInd/>
        <w:spacing w:after="160" w:line="259" w:lineRule="auto"/>
        <w:textAlignment w:val="auto"/>
        <w:rPr>
          <w:rFonts w:ascii="Times New Roman" w:hAnsi="Times New Roman"/>
          <w:bCs/>
          <w:sz w:val="24"/>
          <w:szCs w:val="24"/>
          <w:lang w:val="ro-RO"/>
        </w:rPr>
      </w:pPr>
    </w:p>
    <w:p w14:paraId="26A73DEF" w14:textId="758AE8B1" w:rsidR="00AD4377" w:rsidRPr="007266F1" w:rsidRDefault="00FA1578" w:rsidP="00AD437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Formular nr. </w:t>
      </w:r>
      <w:r w:rsidR="000F5D65">
        <w:rPr>
          <w:rFonts w:ascii="Times New Roman" w:hAnsi="Times New Roman"/>
          <w:bCs/>
          <w:sz w:val="24"/>
          <w:szCs w:val="24"/>
          <w:lang w:val="ro-RO"/>
        </w:rPr>
        <w:t>8</w:t>
      </w:r>
    </w:p>
    <w:p w14:paraId="42FD4966" w14:textId="77777777" w:rsidR="00AD4377" w:rsidRPr="007266F1" w:rsidRDefault="00AD4377" w:rsidP="00AD4377">
      <w:pPr>
        <w:jc w:val="both"/>
        <w:rPr>
          <w:rFonts w:ascii="Times New Roman" w:hAnsi="Times New Roman"/>
          <w:sz w:val="24"/>
          <w:szCs w:val="24"/>
          <w:lang w:val="ro-RO"/>
        </w:rPr>
      </w:pPr>
      <w:r w:rsidRPr="007266F1">
        <w:rPr>
          <w:rFonts w:ascii="Times New Roman" w:hAnsi="Times New Roman"/>
          <w:sz w:val="24"/>
          <w:szCs w:val="24"/>
          <w:lang w:val="ro-RO"/>
        </w:rPr>
        <w:t>Operator economic …………………………..</w:t>
      </w:r>
    </w:p>
    <w:p w14:paraId="607C5430" w14:textId="52AE7677" w:rsidR="00AD4377" w:rsidRPr="007266F1" w:rsidRDefault="00AD4377" w:rsidP="00AD4377">
      <w:pPr>
        <w:jc w:val="both"/>
        <w:rPr>
          <w:rFonts w:ascii="Times New Roman" w:hAnsi="Times New Roman"/>
          <w:sz w:val="24"/>
          <w:szCs w:val="24"/>
          <w:lang w:val="ro-RO"/>
        </w:rPr>
      </w:pPr>
      <w:r w:rsidRPr="007266F1">
        <w:rPr>
          <w:rFonts w:ascii="Times New Roman" w:hAnsi="Times New Roman"/>
          <w:i/>
          <w:sz w:val="24"/>
          <w:szCs w:val="24"/>
          <w:lang w:val="ro-RO"/>
        </w:rPr>
        <w:t>(denumirea/numele)</w:t>
      </w:r>
    </w:p>
    <w:p w14:paraId="1CB6A2B9" w14:textId="77777777" w:rsidR="00AD4377" w:rsidRPr="007266F1" w:rsidRDefault="00AD4377" w:rsidP="00AD4377">
      <w:pPr>
        <w:pStyle w:val="PlainText"/>
        <w:numPr>
          <w:ilvl w:val="0"/>
          <w:numId w:val="0"/>
        </w:numPr>
        <w:jc w:val="both"/>
        <w:rPr>
          <w:rFonts w:ascii="Times New Roman" w:hAnsi="Times New Roman"/>
          <w:i/>
          <w:sz w:val="24"/>
          <w:szCs w:val="24"/>
        </w:rPr>
      </w:pPr>
    </w:p>
    <w:p w14:paraId="258D56F2" w14:textId="77777777" w:rsidR="00AD4377" w:rsidRPr="007266F1" w:rsidRDefault="00AD4377" w:rsidP="00AD4377">
      <w:pPr>
        <w:jc w:val="both"/>
        <w:rPr>
          <w:rFonts w:ascii="Times New Roman" w:hAnsi="Times New Roman"/>
          <w:sz w:val="24"/>
          <w:szCs w:val="24"/>
          <w:lang w:val="ro-RO"/>
        </w:rPr>
      </w:pPr>
    </w:p>
    <w:p w14:paraId="513FC5DA" w14:textId="77777777" w:rsidR="00B16E93" w:rsidRPr="007266F1" w:rsidRDefault="00B16E93" w:rsidP="00AD4377">
      <w:pPr>
        <w:jc w:val="center"/>
        <w:rPr>
          <w:rFonts w:ascii="Times New Roman" w:hAnsi="Times New Roman"/>
          <w:b/>
          <w:sz w:val="24"/>
          <w:szCs w:val="24"/>
          <w:lang w:val="ro-RO"/>
        </w:rPr>
      </w:pPr>
    </w:p>
    <w:p w14:paraId="1A4D811D" w14:textId="77777777" w:rsidR="00B16E93" w:rsidRPr="007266F1" w:rsidRDefault="00B16E93" w:rsidP="00AD4377">
      <w:pPr>
        <w:jc w:val="center"/>
        <w:rPr>
          <w:rFonts w:ascii="Times New Roman" w:hAnsi="Times New Roman"/>
          <w:b/>
          <w:sz w:val="24"/>
          <w:szCs w:val="24"/>
          <w:lang w:val="ro-RO"/>
        </w:rPr>
      </w:pPr>
    </w:p>
    <w:p w14:paraId="158E303B" w14:textId="77777777" w:rsidR="00B16E93" w:rsidRPr="007266F1" w:rsidRDefault="00B16E93" w:rsidP="00AD4377">
      <w:pPr>
        <w:jc w:val="center"/>
        <w:rPr>
          <w:rFonts w:ascii="Times New Roman" w:hAnsi="Times New Roman"/>
          <w:b/>
          <w:sz w:val="24"/>
          <w:szCs w:val="24"/>
          <w:lang w:val="ro-RO"/>
        </w:rPr>
      </w:pPr>
    </w:p>
    <w:p w14:paraId="5CA37685" w14:textId="77777777" w:rsidR="00B16E93" w:rsidRPr="007266F1" w:rsidRDefault="00B16E93" w:rsidP="00AD4377">
      <w:pPr>
        <w:jc w:val="center"/>
        <w:rPr>
          <w:rFonts w:ascii="Times New Roman" w:hAnsi="Times New Roman"/>
          <w:b/>
          <w:sz w:val="24"/>
          <w:szCs w:val="24"/>
          <w:lang w:val="ro-RO"/>
        </w:rPr>
      </w:pPr>
    </w:p>
    <w:p w14:paraId="3A4D3D2F" w14:textId="0ADD08B3" w:rsidR="00AD4377" w:rsidRPr="007266F1" w:rsidRDefault="00B16E93" w:rsidP="00AD4377">
      <w:pPr>
        <w:jc w:val="center"/>
        <w:rPr>
          <w:rFonts w:ascii="Times New Roman" w:hAnsi="Times New Roman"/>
          <w:b/>
          <w:sz w:val="24"/>
          <w:szCs w:val="24"/>
          <w:lang w:val="ro-RO"/>
        </w:rPr>
      </w:pPr>
      <w:proofErr w:type="spellStart"/>
      <w:r w:rsidRPr="007266F1">
        <w:rPr>
          <w:rFonts w:ascii="Times New Roman" w:hAnsi="Times New Roman"/>
          <w:b/>
          <w:sz w:val="24"/>
          <w:szCs w:val="24"/>
          <w:lang w:val="ro-RO"/>
        </w:rPr>
        <w:t>Declaraţie</w:t>
      </w:r>
      <w:proofErr w:type="spellEnd"/>
      <w:r w:rsidRPr="007266F1">
        <w:rPr>
          <w:rFonts w:ascii="Times New Roman" w:hAnsi="Times New Roman"/>
          <w:b/>
          <w:sz w:val="24"/>
          <w:szCs w:val="24"/>
          <w:lang w:val="ro-RO"/>
        </w:rPr>
        <w:t xml:space="preserve"> privind cunoașterea obligațiilor relevante din domeniile mediului, social și al relațiilor de muncă</w:t>
      </w:r>
    </w:p>
    <w:p w14:paraId="4031018D" w14:textId="77777777" w:rsidR="00AD4377" w:rsidRPr="007266F1" w:rsidRDefault="00AD4377" w:rsidP="00AD4377">
      <w:pPr>
        <w:jc w:val="center"/>
        <w:rPr>
          <w:rFonts w:ascii="Times New Roman" w:hAnsi="Times New Roman"/>
          <w:b/>
          <w:sz w:val="24"/>
          <w:szCs w:val="24"/>
          <w:lang w:val="ro-RO"/>
        </w:rPr>
      </w:pPr>
    </w:p>
    <w:p w14:paraId="33155105" w14:textId="77777777" w:rsidR="00AD4377" w:rsidRPr="007266F1" w:rsidRDefault="00AD4377" w:rsidP="00AD4377">
      <w:pPr>
        <w:jc w:val="center"/>
        <w:rPr>
          <w:rFonts w:ascii="Times New Roman" w:hAnsi="Times New Roman"/>
          <w:b/>
          <w:sz w:val="24"/>
          <w:szCs w:val="24"/>
          <w:lang w:val="ro-RO"/>
        </w:rPr>
      </w:pPr>
    </w:p>
    <w:p w14:paraId="53D1FBA4" w14:textId="77777777" w:rsidR="00AD4377" w:rsidRPr="007266F1" w:rsidRDefault="00AD4377" w:rsidP="00AD4377">
      <w:pPr>
        <w:pStyle w:val="PlainText"/>
        <w:numPr>
          <w:ilvl w:val="0"/>
          <w:numId w:val="0"/>
        </w:numPr>
        <w:jc w:val="center"/>
        <w:rPr>
          <w:rFonts w:ascii="Times New Roman" w:hAnsi="Times New Roman"/>
          <w:b/>
          <w:sz w:val="24"/>
          <w:szCs w:val="24"/>
        </w:rPr>
      </w:pPr>
    </w:p>
    <w:p w14:paraId="39AF9FB7" w14:textId="2A45E1F0" w:rsidR="00AD4377" w:rsidRPr="007266F1" w:rsidRDefault="00AD4377" w:rsidP="00AD4377">
      <w:pPr>
        <w:pStyle w:val="ListParagraph2"/>
        <w:spacing w:line="240" w:lineRule="auto"/>
        <w:ind w:left="0" w:firstLine="567"/>
        <w:jc w:val="both"/>
        <w:rPr>
          <w:rFonts w:ascii="Times New Roman" w:hAnsi="Times New Roman"/>
          <w:sz w:val="24"/>
          <w:szCs w:val="24"/>
          <w:lang w:val="ro-RO"/>
        </w:rPr>
      </w:pPr>
      <w:r w:rsidRPr="007266F1">
        <w:rPr>
          <w:rFonts w:ascii="Times New Roman" w:hAnsi="Times New Roman"/>
          <w:sz w:val="24"/>
          <w:szCs w:val="24"/>
          <w:lang w:val="ro-RO"/>
        </w:rPr>
        <w:t xml:space="preserve">Subsemnatul(a) …........................... </w:t>
      </w:r>
      <w:r w:rsidRPr="007266F1">
        <w:rPr>
          <w:rFonts w:ascii="Times New Roman" w:hAnsi="Times New Roman"/>
          <w:i/>
          <w:sz w:val="24"/>
          <w:szCs w:val="24"/>
          <w:lang w:val="ro-RO"/>
        </w:rPr>
        <w:t>(denumirea, numele operatorului economic)</w:t>
      </w:r>
      <w:r w:rsidRPr="007266F1">
        <w:rPr>
          <w:rFonts w:ascii="Times New Roman" w:hAnsi="Times New Roman"/>
          <w:sz w:val="24"/>
          <w:szCs w:val="24"/>
          <w:lang w:val="ro-RO"/>
        </w:rPr>
        <w:t xml:space="preserve">, în calitate de ofertant la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w:t>
      </w:r>
      <w:r w:rsidRPr="007266F1">
        <w:rPr>
          <w:rFonts w:ascii="Times New Roman" w:hAnsi="Times New Roman"/>
          <w:i/>
          <w:sz w:val="24"/>
          <w:szCs w:val="24"/>
          <w:lang w:val="ro-RO"/>
        </w:rPr>
        <w:t xml:space="preserve"> </w:t>
      </w:r>
      <w:r w:rsidRPr="007266F1">
        <w:rPr>
          <w:rFonts w:ascii="Times New Roman" w:hAnsi="Times New Roman"/>
          <w:sz w:val="24"/>
          <w:szCs w:val="24"/>
          <w:lang w:val="ro-RO"/>
        </w:rPr>
        <w:t xml:space="preserve">pentru atribuirea contractului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r w:rsidRPr="007266F1">
        <w:rPr>
          <w:rFonts w:ascii="Times New Roman" w:hAnsi="Times New Roman"/>
          <w:i/>
          <w:sz w:val="24"/>
          <w:szCs w:val="24"/>
          <w:lang w:val="ro-RO"/>
        </w:rPr>
        <w:t>……………………………………….</w:t>
      </w:r>
      <w:r w:rsidR="00DA53BD" w:rsidRPr="007266F1">
        <w:rPr>
          <w:rFonts w:ascii="Times New Roman" w:hAnsi="Times New Roman"/>
          <w:sz w:val="24"/>
          <w:szCs w:val="24"/>
          <w:lang w:val="ro-RO"/>
        </w:rPr>
        <w:t xml:space="preserve">... </w:t>
      </w:r>
      <w:r w:rsidRPr="007266F1">
        <w:rPr>
          <w:rFonts w:ascii="Times New Roman" w:hAnsi="Times New Roman"/>
          <w:b/>
          <w:sz w:val="24"/>
          <w:szCs w:val="24"/>
          <w:lang w:val="ro-RO"/>
        </w:rPr>
        <w:t>(</w:t>
      </w:r>
      <w:r w:rsidRPr="007266F1">
        <w:rPr>
          <w:rFonts w:ascii="Times New Roman" w:hAnsi="Times New Roman"/>
          <w:i/>
          <w:sz w:val="24"/>
          <w:szCs w:val="24"/>
          <w:lang w:val="ro-RO"/>
        </w:rPr>
        <w:t>denumirea procedurii si a lotului</w:t>
      </w:r>
      <w:r w:rsidRPr="007266F1">
        <w:rPr>
          <w:rFonts w:ascii="Times New Roman" w:hAnsi="Times New Roman"/>
          <w:b/>
          <w:sz w:val="24"/>
          <w:szCs w:val="24"/>
          <w:lang w:val="ro-RO"/>
        </w:rPr>
        <w:t xml:space="preserve">) </w:t>
      </w:r>
      <w:r w:rsidRPr="007266F1">
        <w:rPr>
          <w:rFonts w:ascii="Times New Roman" w:hAnsi="Times New Roman"/>
          <w:sz w:val="24"/>
          <w:szCs w:val="24"/>
          <w:lang w:val="ro-RO"/>
        </w:rPr>
        <w:t xml:space="preserve">organizată de ......................................, declar că la elaborarea ofertei am </w:t>
      </w:r>
      <w:proofErr w:type="spellStart"/>
      <w:r w:rsidRPr="007266F1">
        <w:rPr>
          <w:rFonts w:ascii="Times New Roman" w:hAnsi="Times New Roman"/>
          <w:sz w:val="24"/>
          <w:szCs w:val="24"/>
          <w:lang w:val="ro-RO"/>
        </w:rPr>
        <w:t>ţinut</w:t>
      </w:r>
      <w:proofErr w:type="spellEnd"/>
      <w:r w:rsidRPr="007266F1">
        <w:rPr>
          <w:rFonts w:ascii="Times New Roman" w:hAnsi="Times New Roman"/>
          <w:sz w:val="24"/>
          <w:szCs w:val="24"/>
          <w:lang w:val="ro-RO"/>
        </w:rPr>
        <w:t xml:space="preserve"> cont de </w:t>
      </w:r>
      <w:proofErr w:type="spellStart"/>
      <w:r w:rsidRPr="007266F1">
        <w:rPr>
          <w:rFonts w:ascii="Times New Roman" w:hAnsi="Times New Roman"/>
          <w:sz w:val="24"/>
          <w:szCs w:val="24"/>
          <w:lang w:val="ro-RO"/>
        </w:rPr>
        <w:t>obligaţiile</w:t>
      </w:r>
      <w:proofErr w:type="spellEnd"/>
      <w:r w:rsidRPr="007266F1">
        <w:rPr>
          <w:rFonts w:ascii="Times New Roman" w:hAnsi="Times New Roman"/>
          <w:sz w:val="24"/>
          <w:szCs w:val="24"/>
          <w:lang w:val="ro-RO"/>
        </w:rPr>
        <w:t xml:space="preserve"> relevante din domeniile mediului, social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al </w:t>
      </w:r>
      <w:proofErr w:type="spellStart"/>
      <w:r w:rsidRPr="007266F1">
        <w:rPr>
          <w:rFonts w:ascii="Times New Roman" w:hAnsi="Times New Roman"/>
          <w:sz w:val="24"/>
          <w:szCs w:val="24"/>
          <w:lang w:val="ro-RO"/>
        </w:rPr>
        <w:t>relaţiilor</w:t>
      </w:r>
      <w:proofErr w:type="spellEnd"/>
      <w:r w:rsidRPr="007266F1">
        <w:rPr>
          <w:rFonts w:ascii="Times New Roman" w:hAnsi="Times New Roman"/>
          <w:sz w:val="24"/>
          <w:szCs w:val="24"/>
          <w:lang w:val="ro-RO"/>
        </w:rPr>
        <w:t xml:space="preserve"> de muncă, luând cunoștință de </w:t>
      </w:r>
      <w:proofErr w:type="spellStart"/>
      <w:r w:rsidRPr="007266F1">
        <w:rPr>
          <w:rFonts w:ascii="Times New Roman" w:hAnsi="Times New Roman"/>
          <w:sz w:val="24"/>
          <w:szCs w:val="24"/>
          <w:lang w:val="ro-RO"/>
        </w:rPr>
        <w:t>instituţiile</w:t>
      </w:r>
      <w:proofErr w:type="spellEnd"/>
      <w:r w:rsidRPr="007266F1">
        <w:rPr>
          <w:rFonts w:ascii="Times New Roman" w:hAnsi="Times New Roman"/>
          <w:sz w:val="24"/>
          <w:szCs w:val="24"/>
          <w:lang w:val="ro-RO"/>
        </w:rPr>
        <w:t xml:space="preserve"> competente de la care se pot </w:t>
      </w:r>
      <w:proofErr w:type="spellStart"/>
      <w:r w:rsidRPr="007266F1">
        <w:rPr>
          <w:rFonts w:ascii="Times New Roman" w:hAnsi="Times New Roman"/>
          <w:sz w:val="24"/>
          <w:szCs w:val="24"/>
          <w:lang w:val="ro-RO"/>
        </w:rPr>
        <w:t>obţine</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informaţii</w:t>
      </w:r>
      <w:proofErr w:type="spellEnd"/>
      <w:r w:rsidRPr="007266F1">
        <w:rPr>
          <w:rFonts w:ascii="Times New Roman" w:hAnsi="Times New Roman"/>
          <w:sz w:val="24"/>
          <w:szCs w:val="24"/>
          <w:lang w:val="ro-RO"/>
        </w:rPr>
        <w:t xml:space="preserve"> detaliate privind reglementările respective. </w:t>
      </w:r>
    </w:p>
    <w:p w14:paraId="218F00DB" w14:textId="77777777" w:rsidR="00AD4377" w:rsidRPr="007266F1" w:rsidRDefault="00AD4377" w:rsidP="00AD4377">
      <w:pPr>
        <w:spacing w:before="100" w:beforeAutospacing="1" w:after="100" w:afterAutospacing="1"/>
        <w:ind w:left="600"/>
        <w:jc w:val="both"/>
        <w:rPr>
          <w:rFonts w:ascii="Times New Roman" w:hAnsi="Times New Roman"/>
          <w:noProof/>
          <w:sz w:val="24"/>
          <w:szCs w:val="24"/>
          <w:lang w:val="ro-RO"/>
        </w:rPr>
      </w:pPr>
      <w:r w:rsidRPr="007266F1">
        <w:rPr>
          <w:rFonts w:ascii="Times New Roman" w:hAnsi="Times New Roman"/>
          <w:noProof/>
          <w:sz w:val="24"/>
          <w:szCs w:val="24"/>
          <w:lang w:val="ro-RO"/>
        </w:rPr>
        <w:t>Data completării .....................(ziua, luna anul).</w:t>
      </w:r>
    </w:p>
    <w:p w14:paraId="06208F14"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Operator economic,</w:t>
      </w:r>
    </w:p>
    <w:p w14:paraId="2A1DAA9D"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w:t>
      </w:r>
    </w:p>
    <w:p w14:paraId="4F27134A"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operatorului economic)</w:t>
      </w:r>
    </w:p>
    <w:p w14:paraId="291BD7F3"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 xml:space="preserve">………………..……......................... </w:t>
      </w:r>
    </w:p>
    <w:p w14:paraId="2C38457E"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persoanei autorizate şi semnătura)</w:t>
      </w:r>
    </w:p>
    <w:p w14:paraId="05CEBFCE" w14:textId="77777777" w:rsidR="00AD4377" w:rsidRPr="007266F1" w:rsidRDefault="00AD4377" w:rsidP="00AD4377">
      <w:pPr>
        <w:spacing w:before="100" w:beforeAutospacing="1" w:after="100" w:afterAutospacing="1"/>
        <w:jc w:val="both"/>
        <w:rPr>
          <w:rFonts w:ascii="Times New Roman" w:hAnsi="Times New Roman"/>
          <w:noProof/>
          <w:sz w:val="24"/>
          <w:szCs w:val="24"/>
          <w:lang w:val="ro-RO"/>
        </w:rPr>
      </w:pPr>
    </w:p>
    <w:p w14:paraId="117CED24"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CC65E8D"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049D5D2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DCB3110"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B55821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67B1F9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235D61D8" w14:textId="77777777" w:rsidR="00AD4377" w:rsidRDefault="00AD4377" w:rsidP="00AD4377">
      <w:pPr>
        <w:spacing w:line="360" w:lineRule="auto"/>
        <w:jc w:val="both"/>
        <w:rPr>
          <w:rFonts w:ascii="Times New Roman" w:hAnsi="Times New Roman"/>
          <w:i/>
          <w:spacing w:val="-1"/>
          <w:sz w:val="24"/>
          <w:szCs w:val="24"/>
          <w:lang w:val="ro-RO"/>
        </w:rPr>
      </w:pPr>
    </w:p>
    <w:p w14:paraId="17BA296C" w14:textId="77777777" w:rsidR="005B6C09" w:rsidRDefault="005B6C09" w:rsidP="00AD4377">
      <w:pPr>
        <w:spacing w:line="360" w:lineRule="auto"/>
        <w:jc w:val="both"/>
        <w:rPr>
          <w:rFonts w:ascii="Times New Roman" w:hAnsi="Times New Roman"/>
          <w:i/>
          <w:spacing w:val="-1"/>
          <w:sz w:val="24"/>
          <w:szCs w:val="24"/>
          <w:lang w:val="ro-RO"/>
        </w:rPr>
      </w:pPr>
    </w:p>
    <w:p w14:paraId="68B52ADD" w14:textId="77777777" w:rsidR="005B6C09" w:rsidRPr="007266F1" w:rsidRDefault="005B6C09" w:rsidP="00AD4377">
      <w:pPr>
        <w:spacing w:line="360" w:lineRule="auto"/>
        <w:jc w:val="both"/>
        <w:rPr>
          <w:rFonts w:ascii="Times New Roman" w:hAnsi="Times New Roman"/>
          <w:i/>
          <w:spacing w:val="-1"/>
          <w:sz w:val="24"/>
          <w:szCs w:val="24"/>
          <w:lang w:val="ro-RO"/>
        </w:rPr>
      </w:pPr>
    </w:p>
    <w:p w14:paraId="75F9392A" w14:textId="40DBC990" w:rsidR="00AD4377" w:rsidRPr="007266F1" w:rsidRDefault="00AD4377" w:rsidP="00AD4377">
      <w:pPr>
        <w:pStyle w:val="DefaultText"/>
        <w:tabs>
          <w:tab w:val="center" w:pos="2160"/>
          <w:tab w:val="center" w:pos="7920"/>
        </w:tabs>
        <w:jc w:val="both"/>
        <w:rPr>
          <w:b/>
          <w:bCs/>
          <w:i/>
          <w:noProof w:val="0"/>
          <w:color w:val="365F91"/>
          <w:spacing w:val="-1"/>
          <w:szCs w:val="24"/>
          <w:lang w:val="ro-RO" w:eastAsia="ro-RO"/>
        </w:rPr>
      </w:pPr>
    </w:p>
    <w:p w14:paraId="3BBEB144" w14:textId="46983286" w:rsidR="00B16E93" w:rsidRPr="007266F1" w:rsidRDefault="005D3155" w:rsidP="005D3155">
      <w:pPr>
        <w:overflowPunct/>
        <w:autoSpaceDE/>
        <w:autoSpaceDN/>
        <w:adjustRightInd/>
        <w:jc w:val="right"/>
        <w:textAlignment w:val="auto"/>
        <w:rPr>
          <w:szCs w:val="24"/>
          <w:lang w:val="ro-RO"/>
        </w:rPr>
      </w:pPr>
      <w:r w:rsidRPr="007266F1">
        <w:rPr>
          <w:rFonts w:ascii="Times New Roman" w:hAnsi="Times New Roman"/>
          <w:bCs/>
          <w:sz w:val="24"/>
          <w:szCs w:val="24"/>
          <w:lang w:val="ro-RO"/>
        </w:rPr>
        <w:lastRenderedPageBreak/>
        <w:t xml:space="preserve">Formular nr. </w:t>
      </w:r>
      <w:r w:rsidR="000F5D65">
        <w:rPr>
          <w:rFonts w:ascii="Times New Roman" w:hAnsi="Times New Roman"/>
          <w:bCs/>
          <w:sz w:val="24"/>
          <w:szCs w:val="24"/>
          <w:lang w:val="ro-RO"/>
        </w:rPr>
        <w:t>9</w:t>
      </w:r>
    </w:p>
    <w:p w14:paraId="2FB43017" w14:textId="093A3E8C" w:rsidR="005B6C09" w:rsidRDefault="005B6C09">
      <w:pPr>
        <w:overflowPunct/>
        <w:autoSpaceDE/>
        <w:autoSpaceDN/>
        <w:adjustRightInd/>
        <w:spacing w:after="160" w:line="259" w:lineRule="auto"/>
        <w:textAlignment w:val="auto"/>
        <w:rPr>
          <w:rFonts w:ascii="Times New Roman" w:hAnsi="Times New Roman"/>
          <w:bCs/>
          <w:sz w:val="24"/>
          <w:szCs w:val="24"/>
          <w:lang w:val="ro-RO"/>
        </w:rPr>
      </w:pPr>
    </w:p>
    <w:p w14:paraId="3C79B964" w14:textId="77777777" w:rsidR="005B6C09" w:rsidRPr="00B16E93" w:rsidRDefault="005B6C09" w:rsidP="005B6C09">
      <w:pPr>
        <w:pStyle w:val="Heading2"/>
        <w:rPr>
          <w:rFonts w:ascii="Times New Roman" w:eastAsia="Calibri" w:hAnsi="Times New Roman"/>
          <w:color w:val="000000" w:themeColor="text1"/>
          <w:sz w:val="22"/>
          <w:szCs w:val="20"/>
        </w:rPr>
      </w:pPr>
      <w:bookmarkStart w:id="9"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9"/>
    </w:p>
    <w:p w14:paraId="24C9F36B" w14:textId="77777777" w:rsidR="005B6C09" w:rsidRPr="00B16E93" w:rsidRDefault="005B6C09" w:rsidP="005B6C09">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728C0B49" w14:textId="77777777" w:rsidR="005B6C09" w:rsidRPr="00B16E93" w:rsidRDefault="005B6C09" w:rsidP="005B6C09">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0199F14D" w14:textId="77777777" w:rsidR="005B6C09" w:rsidRDefault="005B6C09" w:rsidP="005B6C09">
      <w:pPr>
        <w:shd w:val="clear" w:color="auto" w:fill="FFFFFF"/>
        <w:rPr>
          <w:rFonts w:ascii="Times New Roman" w:hAnsi="Times New Roman"/>
          <w:i/>
          <w:iCs/>
          <w:spacing w:val="-2"/>
          <w:w w:val="90"/>
          <w:lang w:val="ro-RO"/>
        </w:rPr>
      </w:pPr>
    </w:p>
    <w:p w14:paraId="09CABB2B" w14:textId="77777777" w:rsidR="005B6C09" w:rsidRDefault="005B6C09" w:rsidP="005B6C09">
      <w:pPr>
        <w:shd w:val="clear" w:color="auto" w:fill="FFFFFF"/>
        <w:rPr>
          <w:rFonts w:ascii="Times New Roman" w:hAnsi="Times New Roman"/>
          <w:i/>
          <w:iCs/>
          <w:spacing w:val="-2"/>
          <w:w w:val="90"/>
          <w:lang w:val="ro-RO"/>
        </w:rPr>
      </w:pPr>
    </w:p>
    <w:p w14:paraId="417B09D5" w14:textId="77777777" w:rsidR="005B6C09" w:rsidRPr="00B16E93" w:rsidRDefault="005B6C09" w:rsidP="005B6C09">
      <w:pPr>
        <w:shd w:val="clear" w:color="auto" w:fill="FFFFFF"/>
        <w:jc w:val="center"/>
        <w:rPr>
          <w:rFonts w:ascii="Times New Roman" w:hAnsi="Times New Roman"/>
          <w:i/>
          <w:iCs/>
          <w:spacing w:val="-2"/>
          <w:w w:val="90"/>
          <w:sz w:val="18"/>
          <w:lang w:val="ro-RO"/>
        </w:rPr>
      </w:pPr>
    </w:p>
    <w:p w14:paraId="283511FA" w14:textId="77777777" w:rsidR="005B6C09" w:rsidRPr="00B16E93" w:rsidRDefault="005B6C09" w:rsidP="005B6C09">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6FF5AAC" w14:textId="77777777" w:rsidR="005B6C09" w:rsidRDefault="005B6C09" w:rsidP="005B6C09">
      <w:pPr>
        <w:shd w:val="clear" w:color="auto" w:fill="FFFFFF"/>
        <w:rPr>
          <w:rFonts w:ascii="Times New Roman" w:hAnsi="Times New Roman"/>
          <w:i/>
          <w:iCs/>
          <w:spacing w:val="-2"/>
          <w:w w:val="90"/>
          <w:lang w:val="ro-RO"/>
        </w:rPr>
      </w:pPr>
    </w:p>
    <w:p w14:paraId="5D462A76" w14:textId="77777777" w:rsidR="005B6C09" w:rsidRDefault="005B6C09" w:rsidP="005B6C09">
      <w:pPr>
        <w:shd w:val="clear" w:color="auto" w:fill="FFFFFF"/>
        <w:rPr>
          <w:rFonts w:ascii="Times New Roman" w:hAnsi="Times New Roman"/>
          <w:lang w:val="ro-RO"/>
        </w:rPr>
      </w:pPr>
    </w:p>
    <w:p w14:paraId="67D7D0A0" w14:textId="77777777" w:rsidR="005B6C09" w:rsidRDefault="005B6C09" w:rsidP="005B6C09">
      <w:pPr>
        <w:shd w:val="clear" w:color="auto" w:fill="FFFFFF"/>
        <w:rPr>
          <w:rFonts w:ascii="Times New Roman" w:hAnsi="Times New Roman"/>
          <w:lang w:val="ro-RO"/>
        </w:rPr>
      </w:pPr>
    </w:p>
    <w:p w14:paraId="5D6B6935" w14:textId="77777777" w:rsidR="005B6C09" w:rsidRPr="009A03D2" w:rsidRDefault="005B6C09" w:rsidP="005B6C09">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responsabil cu evaluarea/</w:t>
      </w:r>
      <w:proofErr w:type="spellStart"/>
      <w:r w:rsidRPr="009A03D2">
        <w:rPr>
          <w:rFonts w:ascii="Times New Roman" w:hAnsi="Times New Roman"/>
          <w:sz w:val="22"/>
          <w:lang w:val="ro-RO"/>
        </w:rPr>
        <w:t>selecţia</w:t>
      </w:r>
      <w:proofErr w:type="spellEnd"/>
      <w:r w:rsidRPr="009A03D2">
        <w:rPr>
          <w:rFonts w:ascii="Times New Roman" w:hAnsi="Times New Roman"/>
          <w:sz w:val="22"/>
          <w:lang w:val="ro-RO"/>
        </w:rPr>
        <w:t xml:space="preserve"> și  contractarea în  cadrul  procedurii  de atribuire a  contractului  de  achiziție </w:t>
      </w:r>
      <w:r w:rsidRPr="009A03D2">
        <w:rPr>
          <w:rFonts w:ascii="Times New Roman" w:hAnsi="Times New Roman"/>
          <w:spacing w:val="-3"/>
          <w:sz w:val="22"/>
          <w:lang w:val="ro-RO"/>
        </w:rPr>
        <w:t>publică.............................................................................</w:t>
      </w:r>
    </w:p>
    <w:p w14:paraId="7CB00359" w14:textId="77777777" w:rsidR="005B6C09" w:rsidRPr="009A03D2" w:rsidRDefault="005B6C09" w:rsidP="005B6C09">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w:t>
      </w:r>
      <w:proofErr w:type="spellStart"/>
      <w:r w:rsidRPr="009A03D2">
        <w:rPr>
          <w:rFonts w:ascii="Times New Roman" w:hAnsi="Times New Roman"/>
          <w:sz w:val="22"/>
          <w:lang w:val="ro-RO"/>
        </w:rPr>
        <w:t>entităţii</w:t>
      </w:r>
      <w:proofErr w:type="spellEnd"/>
      <w:r w:rsidRPr="009A03D2">
        <w:rPr>
          <w:rFonts w:ascii="Times New Roman" w:hAnsi="Times New Roman"/>
          <w:sz w:val="22"/>
          <w:lang w:val="ro-RO"/>
        </w:rPr>
        <w:t xml:space="preserve"> juridice pe care o reprezint în cadrul </w:t>
      </w:r>
      <w:proofErr w:type="spellStart"/>
      <w:r w:rsidRPr="009A03D2">
        <w:rPr>
          <w:rFonts w:ascii="Times New Roman" w:hAnsi="Times New Roman"/>
          <w:sz w:val="22"/>
          <w:lang w:val="ro-RO"/>
        </w:rPr>
        <w:t>activităţii</w:t>
      </w:r>
      <w:proofErr w:type="spellEnd"/>
      <w:r w:rsidRPr="009A03D2">
        <w:rPr>
          <w:rFonts w:ascii="Times New Roman" w:hAnsi="Times New Roman"/>
          <w:sz w:val="22"/>
          <w:lang w:val="ro-RO"/>
        </w:rPr>
        <w:t xml:space="preserve"> de evaluare și contractare, în baza Regulamentului UE 679/2016 </w:t>
      </w:r>
      <w:r w:rsidRPr="009A03D2">
        <w:rPr>
          <w:rFonts w:ascii="Times New Roman" w:hAnsi="Times New Roman"/>
          <w:i/>
          <w:iCs/>
          <w:sz w:val="22"/>
          <w:lang w:val="ro-RO"/>
        </w:rPr>
        <w:t xml:space="preserve">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persoanelor fizice în ceea ce </w:t>
      </w:r>
      <w:proofErr w:type="spellStart"/>
      <w:r w:rsidRPr="009A03D2">
        <w:rPr>
          <w:rFonts w:ascii="Times New Roman" w:hAnsi="Times New Roman"/>
          <w:i/>
          <w:iCs/>
          <w:sz w:val="22"/>
          <w:lang w:val="ro-RO"/>
        </w:rPr>
        <w:t>priveşte</w:t>
      </w:r>
      <w:proofErr w:type="spellEnd"/>
      <w:r w:rsidRPr="009A03D2">
        <w:rPr>
          <w:rFonts w:ascii="Times New Roman" w:hAnsi="Times New Roman"/>
          <w:i/>
          <w:iCs/>
          <w:sz w:val="22"/>
          <w:lang w:val="ro-RO"/>
        </w:rPr>
        <w:t xml:space="preserve"> prelucrarea datelor cu caracter personal și privind libera </w:t>
      </w:r>
      <w:proofErr w:type="spellStart"/>
      <w:r w:rsidRPr="009A03D2">
        <w:rPr>
          <w:rFonts w:ascii="Times New Roman" w:hAnsi="Times New Roman"/>
          <w:i/>
          <w:iCs/>
          <w:sz w:val="22"/>
          <w:lang w:val="ro-RO"/>
        </w:rPr>
        <w:t>circulaţie</w:t>
      </w:r>
      <w:proofErr w:type="spellEnd"/>
      <w:r w:rsidRPr="009A03D2">
        <w:rPr>
          <w:rFonts w:ascii="Times New Roman" w:hAnsi="Times New Roman"/>
          <w:i/>
          <w:iCs/>
          <w:sz w:val="22"/>
          <w:lang w:val="ro-RO"/>
        </w:rPr>
        <w:t xml:space="preserve"> a acestor date și de abrogare a Directivei 95/46/CE (Regulamentul general 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datelor), </w:t>
      </w:r>
      <w:r w:rsidRPr="009A03D2">
        <w:rPr>
          <w:rFonts w:ascii="Times New Roman" w:hAnsi="Times New Roman"/>
          <w:sz w:val="22"/>
          <w:lang w:val="ro-RO"/>
        </w:rPr>
        <w:t>precum și prelucrarea, stocarea/arhivarea datelor conform normelor legale incidente.</w:t>
      </w:r>
    </w:p>
    <w:p w14:paraId="077D5928" w14:textId="77777777" w:rsidR="005B6C09" w:rsidRPr="009A03D2" w:rsidRDefault="005B6C09" w:rsidP="005B6C09">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 xml:space="preserve">Declar că am luat la </w:t>
      </w:r>
      <w:proofErr w:type="spellStart"/>
      <w:r w:rsidRPr="009A03D2">
        <w:rPr>
          <w:rFonts w:ascii="Times New Roman" w:hAnsi="Times New Roman"/>
          <w:sz w:val="22"/>
          <w:lang w:val="ro-RO"/>
        </w:rPr>
        <w:t>cunoştinţă</w:t>
      </w:r>
      <w:proofErr w:type="spellEnd"/>
      <w:r w:rsidRPr="009A03D2">
        <w:rPr>
          <w:rFonts w:ascii="Times New Roman" w:hAnsi="Times New Roman"/>
          <w:sz w:val="22"/>
          <w:lang w:val="ro-RO"/>
        </w:rPr>
        <w:t xml:space="preserve"> de drepturile mele conferite de Regulamentului UE 679/2016, inclusiv despre drepturile pe care </w:t>
      </w:r>
      <w:proofErr w:type="spellStart"/>
      <w:r w:rsidRPr="009A03D2">
        <w:rPr>
          <w:rFonts w:ascii="Times New Roman" w:hAnsi="Times New Roman"/>
          <w:sz w:val="22"/>
          <w:lang w:val="ro-RO"/>
        </w:rPr>
        <w:t>subiecţii</w:t>
      </w:r>
      <w:proofErr w:type="spellEnd"/>
      <w:r w:rsidRPr="009A03D2">
        <w:rPr>
          <w:rFonts w:ascii="Times New Roman" w:hAnsi="Times New Roman"/>
          <w:sz w:val="22"/>
          <w:lang w:val="ro-RO"/>
        </w:rPr>
        <w:t xml:space="preserve"> datelor cu caracter personal le </w:t>
      </w:r>
      <w:proofErr w:type="spellStart"/>
      <w:r w:rsidRPr="009A03D2">
        <w:rPr>
          <w:rFonts w:ascii="Times New Roman" w:hAnsi="Times New Roman"/>
          <w:sz w:val="22"/>
          <w:lang w:val="ro-RO"/>
        </w:rPr>
        <w:t>deţin</w:t>
      </w:r>
      <w:proofErr w:type="spellEnd"/>
      <w:r w:rsidRPr="009A03D2">
        <w:rPr>
          <w:rFonts w:ascii="Times New Roman" w:hAnsi="Times New Roman"/>
          <w:sz w:val="22"/>
          <w:lang w:val="ro-RO"/>
        </w:rPr>
        <w:t xml:space="preserve">, dreptul la acces la date, dreptul la </w:t>
      </w:r>
      <w:proofErr w:type="spellStart"/>
      <w:r w:rsidRPr="009A03D2">
        <w:rPr>
          <w:rFonts w:ascii="Times New Roman" w:hAnsi="Times New Roman"/>
          <w:sz w:val="22"/>
          <w:lang w:val="ro-RO"/>
        </w:rPr>
        <w:t>ştergerea</w:t>
      </w:r>
      <w:proofErr w:type="spellEnd"/>
      <w:r w:rsidRPr="009A03D2">
        <w:rPr>
          <w:rFonts w:ascii="Times New Roman" w:hAnsi="Times New Roman"/>
          <w:sz w:val="22"/>
          <w:lang w:val="ro-RO"/>
        </w:rPr>
        <w:t xml:space="preserve"> datelor ("dreptul de a fi uitat"), dreptul la </w:t>
      </w:r>
      <w:proofErr w:type="spellStart"/>
      <w:r w:rsidRPr="009A03D2">
        <w:rPr>
          <w:rFonts w:ascii="Times New Roman" w:hAnsi="Times New Roman"/>
          <w:sz w:val="22"/>
          <w:lang w:val="ro-RO"/>
        </w:rPr>
        <w:t>restrictionare</w:t>
      </w:r>
      <w:proofErr w:type="spellEnd"/>
      <w:r w:rsidRPr="009A03D2">
        <w:rPr>
          <w:rFonts w:ascii="Times New Roman" w:hAnsi="Times New Roman"/>
          <w:sz w:val="22"/>
          <w:lang w:val="ro-RO"/>
        </w:rPr>
        <w:t xml:space="preserve">, dreptul la portabilitatea datelor, dreptul la </w:t>
      </w:r>
      <w:proofErr w:type="spellStart"/>
      <w:r w:rsidRPr="009A03D2">
        <w:rPr>
          <w:rFonts w:ascii="Times New Roman" w:hAnsi="Times New Roman"/>
          <w:sz w:val="22"/>
          <w:lang w:val="ro-RO"/>
        </w:rPr>
        <w:t>opoziţie</w:t>
      </w:r>
      <w:proofErr w:type="spellEnd"/>
      <w:r w:rsidRPr="009A03D2">
        <w:rPr>
          <w:rFonts w:ascii="Times New Roman" w:hAnsi="Times New Roman"/>
          <w:sz w:val="22"/>
          <w:lang w:val="ro-RO"/>
        </w:rPr>
        <w:t>, dreptul la rectificare în conformitate cu prevederile legale în vigoare.</w:t>
      </w:r>
    </w:p>
    <w:p w14:paraId="6ED215B1" w14:textId="77777777" w:rsidR="005B6C09" w:rsidRPr="009A03D2" w:rsidRDefault="005B6C09" w:rsidP="005B6C09">
      <w:pPr>
        <w:shd w:val="clear" w:color="auto" w:fill="FFFFFF"/>
        <w:spacing w:before="245" w:line="252" w:lineRule="exact"/>
        <w:ind w:left="7" w:right="14" w:firstLine="727"/>
        <w:jc w:val="both"/>
        <w:rPr>
          <w:rFonts w:ascii="Times New Roman" w:hAnsi="Times New Roman"/>
          <w:sz w:val="22"/>
          <w:lang w:val="ro-RO"/>
        </w:rPr>
      </w:pPr>
      <w:proofErr w:type="spellStart"/>
      <w:r w:rsidRPr="009A03D2">
        <w:rPr>
          <w:rFonts w:ascii="Times New Roman" w:hAnsi="Times New Roman"/>
          <w:spacing w:val="-1"/>
          <w:sz w:val="22"/>
          <w:lang w:val="ro-RO"/>
        </w:rPr>
        <w:t>Consimţământul</w:t>
      </w:r>
      <w:proofErr w:type="spellEnd"/>
      <w:r w:rsidRPr="009A03D2">
        <w:rPr>
          <w:rFonts w:ascii="Times New Roman" w:hAnsi="Times New Roman"/>
          <w:spacing w:val="-1"/>
          <w:sz w:val="22"/>
          <w:lang w:val="ro-RO"/>
        </w:rPr>
        <w:t xml:space="preserve"> în ceea ce </w:t>
      </w:r>
      <w:proofErr w:type="spellStart"/>
      <w:r w:rsidRPr="009A03D2">
        <w:rPr>
          <w:rFonts w:ascii="Times New Roman" w:hAnsi="Times New Roman"/>
          <w:spacing w:val="-1"/>
          <w:sz w:val="22"/>
          <w:lang w:val="ro-RO"/>
        </w:rPr>
        <w:t>priveşte</w:t>
      </w:r>
      <w:proofErr w:type="spellEnd"/>
      <w:r w:rsidRPr="009A03D2">
        <w:rPr>
          <w:rFonts w:ascii="Times New Roman" w:hAnsi="Times New Roman"/>
          <w:spacing w:val="-1"/>
          <w:sz w:val="22"/>
          <w:lang w:val="ro-RO"/>
        </w:rPr>
        <w:t xml:space="preserve"> prelucrarea datelor cu caracter personal, </w:t>
      </w:r>
      <w:proofErr w:type="spellStart"/>
      <w:r w:rsidRPr="009A03D2">
        <w:rPr>
          <w:rFonts w:ascii="Times New Roman" w:hAnsi="Times New Roman"/>
          <w:spacing w:val="-1"/>
          <w:sz w:val="22"/>
          <w:lang w:val="ro-RO"/>
        </w:rPr>
        <w:t>menţionate</w:t>
      </w:r>
      <w:proofErr w:type="spellEnd"/>
      <w:r w:rsidRPr="009A03D2">
        <w:rPr>
          <w:rFonts w:ascii="Times New Roman" w:hAnsi="Times New Roman"/>
          <w:spacing w:val="-1"/>
          <w:sz w:val="22"/>
          <w:lang w:val="ro-RO"/>
        </w:rPr>
        <w:t xml:space="preserve"> în tot </w:t>
      </w:r>
      <w:r w:rsidRPr="009A03D2">
        <w:rPr>
          <w:rFonts w:ascii="Times New Roman" w:hAnsi="Times New Roman"/>
          <w:sz w:val="22"/>
          <w:lang w:val="ro-RO"/>
        </w:rPr>
        <w:t>cuprinsul documentelor procedurii de achiziție sunt voluntare.</w:t>
      </w:r>
    </w:p>
    <w:p w14:paraId="0C97100E" w14:textId="77777777" w:rsidR="005B6C09" w:rsidRPr="009A03D2" w:rsidRDefault="005B6C09" w:rsidP="005B6C09">
      <w:pPr>
        <w:shd w:val="clear" w:color="auto" w:fill="FFFFFF"/>
        <w:spacing w:before="252" w:line="252" w:lineRule="exact"/>
        <w:ind w:right="22" w:firstLine="727"/>
        <w:jc w:val="both"/>
        <w:rPr>
          <w:rFonts w:ascii="Times New Roman" w:hAnsi="Times New Roman"/>
          <w:sz w:val="22"/>
          <w:lang w:val="ro-RO"/>
        </w:rPr>
      </w:pPr>
      <w:proofErr w:type="spellStart"/>
      <w:r w:rsidRPr="009A03D2">
        <w:rPr>
          <w:rFonts w:ascii="Times New Roman" w:hAnsi="Times New Roman"/>
          <w:sz w:val="22"/>
          <w:lang w:val="ro-RO"/>
        </w:rPr>
        <w:t>Înţeleg</w:t>
      </w:r>
      <w:proofErr w:type="spellEnd"/>
      <w:r w:rsidRPr="009A03D2">
        <w:rPr>
          <w:rFonts w:ascii="Times New Roman" w:hAnsi="Times New Roman"/>
          <w:sz w:val="22"/>
          <w:lang w:val="ro-RO"/>
        </w:rPr>
        <w:t xml:space="preserve"> această declarație de </w:t>
      </w:r>
      <w:proofErr w:type="spellStart"/>
      <w:r w:rsidRPr="009A03D2">
        <w:rPr>
          <w:rFonts w:ascii="Times New Roman" w:hAnsi="Times New Roman"/>
          <w:sz w:val="22"/>
          <w:lang w:val="ro-RO"/>
        </w:rPr>
        <w:t>consimţământ</w:t>
      </w:r>
      <w:proofErr w:type="spellEnd"/>
      <w:r w:rsidRPr="009A03D2">
        <w:rPr>
          <w:rFonts w:ascii="Times New Roman" w:hAnsi="Times New Roman"/>
          <w:sz w:val="22"/>
          <w:lang w:val="ro-RO"/>
        </w:rPr>
        <w:t xml:space="preserve"> și sunt de acord cu procesarea datelor personale în următoarele scopuri:</w:t>
      </w:r>
    </w:p>
    <w:p w14:paraId="1A4F9A2B"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7ADA161F"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1B8F8D70" w14:textId="77777777" w:rsidR="005B6C09" w:rsidRPr="009A03D2" w:rsidRDefault="005B6C09" w:rsidP="005B6C09">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D31C3FF" w14:textId="77777777" w:rsidR="005B6C09" w:rsidRPr="009A03D2" w:rsidRDefault="005B6C09" w:rsidP="005B6C09">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29390453" w14:textId="77777777" w:rsidR="005B6C09" w:rsidRPr="009A03D2" w:rsidRDefault="005B6C09" w:rsidP="005B6C09">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 xml:space="preserve">(Notă: Se bifează </w:t>
      </w:r>
      <w:proofErr w:type="spellStart"/>
      <w:r w:rsidRPr="009A03D2">
        <w:rPr>
          <w:rFonts w:ascii="Times New Roman" w:hAnsi="Times New Roman"/>
          <w:i/>
          <w:iCs/>
          <w:spacing w:val="-1"/>
          <w:sz w:val="22"/>
          <w:lang w:val="ro-RO"/>
        </w:rPr>
        <w:t>obţiunile</w:t>
      </w:r>
      <w:proofErr w:type="spellEnd"/>
      <w:r w:rsidRPr="009A03D2">
        <w:rPr>
          <w:rFonts w:ascii="Times New Roman" w:hAnsi="Times New Roman"/>
          <w:i/>
          <w:iCs/>
          <w:spacing w:val="-1"/>
          <w:sz w:val="22"/>
          <w:lang w:val="ro-RO"/>
        </w:rPr>
        <w:t xml:space="preserve"> aplicabile)</w:t>
      </w:r>
    </w:p>
    <w:p w14:paraId="0B67B335" w14:textId="77777777" w:rsidR="005B6C09" w:rsidRDefault="005B6C09" w:rsidP="005B6C09">
      <w:pPr>
        <w:shd w:val="clear" w:color="auto" w:fill="FFFFFF"/>
        <w:spacing w:before="245"/>
        <w:ind w:left="144"/>
        <w:jc w:val="both"/>
        <w:rPr>
          <w:rFonts w:ascii="Times New Roman" w:hAnsi="Times New Roman"/>
          <w:spacing w:val="-2"/>
          <w:sz w:val="22"/>
          <w:lang w:val="ro-RO"/>
        </w:rPr>
      </w:pPr>
    </w:p>
    <w:p w14:paraId="24529D92" w14:textId="77777777" w:rsidR="005B6C09" w:rsidRPr="009A03D2" w:rsidRDefault="005B6C09" w:rsidP="005B6C09">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1073AF0D" w14:textId="6C11D4E2" w:rsidR="005B6C09" w:rsidRPr="005D3155" w:rsidRDefault="005B6C09" w:rsidP="005D3155">
      <w:pPr>
        <w:shd w:val="clear" w:color="auto" w:fill="FFFFFF"/>
        <w:spacing w:before="245"/>
        <w:ind w:left="144"/>
        <w:jc w:val="both"/>
        <w:rPr>
          <w:rFonts w:ascii="Times New Roman" w:hAnsi="Times New Roman"/>
          <w:spacing w:val="-2"/>
          <w:sz w:val="22"/>
          <w:lang w:val="ro-RO"/>
        </w:rPr>
      </w:pPr>
      <w:r w:rsidRPr="009A03D2">
        <w:rPr>
          <w:rFonts w:ascii="Times New Roman" w:hAnsi="Times New Roman"/>
          <w:spacing w:val="-2"/>
          <w:sz w:val="22"/>
          <w:lang w:val="ro-RO"/>
        </w:rPr>
        <w:t xml:space="preserve">Operator economic, </w:t>
      </w:r>
      <w:r w:rsidRPr="005D3155">
        <w:rPr>
          <w:rFonts w:ascii="Times New Roman" w:hAnsi="Times New Roman"/>
          <w:spacing w:val="-2"/>
          <w:sz w:val="22"/>
          <w:lang w:val="ro-RO"/>
        </w:rPr>
        <w:t>(semnătură autorizată)</w:t>
      </w:r>
    </w:p>
    <w:sectPr w:rsidR="005B6C09" w:rsidRPr="005D3155"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FE9111" w14:textId="77777777" w:rsidR="00B651F5" w:rsidRDefault="00B651F5" w:rsidP="00400002">
      <w:r>
        <w:separator/>
      </w:r>
    </w:p>
  </w:endnote>
  <w:endnote w:type="continuationSeparator" w:id="0">
    <w:p w14:paraId="75781A07" w14:textId="77777777" w:rsidR="00B651F5" w:rsidRDefault="00B651F5"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748AA8" w14:textId="77777777" w:rsidR="00B651F5" w:rsidRDefault="00B651F5" w:rsidP="00400002">
      <w:r>
        <w:separator/>
      </w:r>
    </w:p>
  </w:footnote>
  <w:footnote w:type="continuationSeparator" w:id="0">
    <w:p w14:paraId="5DC290F4" w14:textId="77777777" w:rsidR="00B651F5" w:rsidRDefault="00B651F5" w:rsidP="004000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D64D1B"/>
    <w:multiLevelType w:val="hybridMultilevel"/>
    <w:tmpl w:val="92A0803E"/>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26AF4A9D"/>
    <w:multiLevelType w:val="hybridMultilevel"/>
    <w:tmpl w:val="E144950E"/>
    <w:lvl w:ilvl="0" w:tplc="A32445C4">
      <w:start w:val="1"/>
      <w:numFmt w:val="decimal"/>
      <w:lvlText w:val="%1."/>
      <w:lvlJc w:val="left"/>
      <w:pPr>
        <w:tabs>
          <w:tab w:val="num" w:pos="600"/>
        </w:tabs>
        <w:ind w:left="600" w:hanging="360"/>
      </w:pPr>
      <w:rPr>
        <w:rFonts w:hint="default"/>
      </w:rPr>
    </w:lvl>
    <w:lvl w:ilvl="1" w:tplc="A350CD82">
      <w:start w:val="1"/>
      <w:numFmt w:val="bullet"/>
      <w:lvlText w:val="-"/>
      <w:lvlJc w:val="left"/>
      <w:pPr>
        <w:tabs>
          <w:tab w:val="num" w:pos="1320"/>
        </w:tabs>
        <w:ind w:left="1320" w:hanging="360"/>
      </w:pPr>
      <w:rPr>
        <w:rFonts w:ascii="Times New Roman" w:eastAsia="Times New Roman" w:hAnsi="Times New Roman" w:cs="Times New Roman" w:hint="default"/>
      </w:rPr>
    </w:lvl>
    <w:lvl w:ilvl="2" w:tplc="2CA8A8AA">
      <w:start w:val="1"/>
      <w:numFmt w:val="lowerLetter"/>
      <w:lvlText w:val="%3."/>
      <w:lvlJc w:val="left"/>
      <w:pPr>
        <w:tabs>
          <w:tab w:val="num" w:pos="2220"/>
        </w:tabs>
        <w:ind w:left="2220" w:hanging="360"/>
      </w:pPr>
      <w:rPr>
        <w:rFonts w:hint="default"/>
      </w:rPr>
    </w:lvl>
    <w:lvl w:ilvl="3" w:tplc="337C83B4">
      <w:numFmt w:val="decimal"/>
      <w:lvlText w:val="%4."/>
      <w:lvlJc w:val="left"/>
      <w:pPr>
        <w:tabs>
          <w:tab w:val="num" w:pos="2760"/>
        </w:tabs>
        <w:ind w:left="2760" w:hanging="360"/>
      </w:pPr>
      <w:rPr>
        <w:rFonts w:hint="default"/>
      </w:rPr>
    </w:lvl>
    <w:lvl w:ilvl="4" w:tplc="B34C196E">
      <w:start w:val="1"/>
      <w:numFmt w:val="upperRoman"/>
      <w:lvlText w:val="%5)"/>
      <w:lvlJc w:val="left"/>
      <w:pPr>
        <w:tabs>
          <w:tab w:val="num" w:pos="3840"/>
        </w:tabs>
        <w:ind w:left="3840" w:hanging="720"/>
      </w:pPr>
      <w:rPr>
        <w:rFonts w:hint="default"/>
      </w:rPr>
    </w:lvl>
    <w:lvl w:ilvl="5" w:tplc="AA80A444">
      <w:start w:val="1"/>
      <w:numFmt w:val="decimal"/>
      <w:lvlText w:val="%6)"/>
      <w:lvlJc w:val="left"/>
      <w:pPr>
        <w:tabs>
          <w:tab w:val="num" w:pos="2676"/>
        </w:tabs>
        <w:ind w:left="4380" w:hanging="360"/>
      </w:pPr>
      <w:rPr>
        <w:rFonts w:hint="default"/>
      </w:rPr>
    </w:lvl>
    <w:lvl w:ilvl="6" w:tplc="0418000F" w:tentative="1">
      <w:start w:val="1"/>
      <w:numFmt w:val="decimal"/>
      <w:lvlText w:val="%7."/>
      <w:lvlJc w:val="left"/>
      <w:pPr>
        <w:tabs>
          <w:tab w:val="num" w:pos="4920"/>
        </w:tabs>
        <w:ind w:left="4920" w:hanging="360"/>
      </w:pPr>
    </w:lvl>
    <w:lvl w:ilvl="7" w:tplc="04180019" w:tentative="1">
      <w:start w:val="1"/>
      <w:numFmt w:val="lowerLetter"/>
      <w:lvlText w:val="%8."/>
      <w:lvlJc w:val="left"/>
      <w:pPr>
        <w:tabs>
          <w:tab w:val="num" w:pos="5640"/>
        </w:tabs>
        <w:ind w:left="5640" w:hanging="360"/>
      </w:pPr>
    </w:lvl>
    <w:lvl w:ilvl="8" w:tplc="0418001B" w:tentative="1">
      <w:start w:val="1"/>
      <w:numFmt w:val="lowerRoman"/>
      <w:lvlText w:val="%9."/>
      <w:lvlJc w:val="right"/>
      <w:pPr>
        <w:tabs>
          <w:tab w:val="num" w:pos="6360"/>
        </w:tabs>
        <w:ind w:left="6360" w:hanging="180"/>
      </w:pPr>
    </w:lvl>
  </w:abstractNum>
  <w:abstractNum w:abstractNumId="10"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E1F1654"/>
    <w:multiLevelType w:val="hybridMultilevel"/>
    <w:tmpl w:val="B8EA5B3C"/>
    <w:lvl w:ilvl="0" w:tplc="A32445C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num w:numId="1">
    <w:abstractNumId w:val="11"/>
  </w:num>
  <w:num w:numId="2">
    <w:abstractNumId w:val="8"/>
  </w:num>
  <w:num w:numId="3">
    <w:abstractNumId w:val="6"/>
  </w:num>
  <w:num w:numId="4">
    <w:abstractNumId w:val="3"/>
  </w:num>
  <w:num w:numId="5">
    <w:abstractNumId w:val="14"/>
  </w:num>
  <w:num w:numId="6">
    <w:abstractNumId w:val="10"/>
  </w:num>
  <w:num w:numId="7">
    <w:abstractNumId w:val="15"/>
  </w:num>
  <w:num w:numId="8">
    <w:abstractNumId w:val="1"/>
  </w:num>
  <w:num w:numId="9">
    <w:abstractNumId w:val="2"/>
  </w:num>
  <w:num w:numId="10">
    <w:abstractNumId w:val="12"/>
  </w:num>
  <w:num w:numId="11">
    <w:abstractNumId w:val="13"/>
  </w:num>
  <w:num w:numId="12">
    <w:abstractNumId w:val="4"/>
  </w:num>
  <w:num w:numId="13">
    <w:abstractNumId w:val="7"/>
  </w:num>
  <w:num w:numId="14">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 w:numId="15">
    <w:abstractNumId w:val="5"/>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373"/>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07"/>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5D65"/>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A14"/>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229"/>
    <w:rsid w:val="00140A1E"/>
    <w:rsid w:val="00142590"/>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2E2"/>
    <w:rsid w:val="001A2850"/>
    <w:rsid w:val="001A4737"/>
    <w:rsid w:val="001A4CA9"/>
    <w:rsid w:val="001A5234"/>
    <w:rsid w:val="001A5929"/>
    <w:rsid w:val="001A65F7"/>
    <w:rsid w:val="001A69C1"/>
    <w:rsid w:val="001A7466"/>
    <w:rsid w:val="001A7A1D"/>
    <w:rsid w:val="001A7C9F"/>
    <w:rsid w:val="001A7CE2"/>
    <w:rsid w:val="001A7FD9"/>
    <w:rsid w:val="001B042A"/>
    <w:rsid w:val="001B17E0"/>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3FBA"/>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0E0A"/>
    <w:rsid w:val="002930ED"/>
    <w:rsid w:val="002939E2"/>
    <w:rsid w:val="00293CE9"/>
    <w:rsid w:val="002948B4"/>
    <w:rsid w:val="0029649C"/>
    <w:rsid w:val="00296524"/>
    <w:rsid w:val="002968B3"/>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0A1"/>
    <w:rsid w:val="002C4DEF"/>
    <w:rsid w:val="002C67D0"/>
    <w:rsid w:val="002C6D39"/>
    <w:rsid w:val="002D086C"/>
    <w:rsid w:val="002D0E8A"/>
    <w:rsid w:val="002D1A1F"/>
    <w:rsid w:val="002D1DD6"/>
    <w:rsid w:val="002D1DE5"/>
    <w:rsid w:val="002D20B0"/>
    <w:rsid w:val="002D2C4B"/>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0AA2"/>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51C8"/>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5F54"/>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B61"/>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432"/>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9ED"/>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56D24"/>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0ED9"/>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2EBA"/>
    <w:rsid w:val="00564439"/>
    <w:rsid w:val="0056483F"/>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52B2"/>
    <w:rsid w:val="005765A9"/>
    <w:rsid w:val="005767ED"/>
    <w:rsid w:val="00577C39"/>
    <w:rsid w:val="00577C3F"/>
    <w:rsid w:val="00577EDC"/>
    <w:rsid w:val="00581155"/>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538"/>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6C09"/>
    <w:rsid w:val="005B71B2"/>
    <w:rsid w:val="005B772E"/>
    <w:rsid w:val="005C043A"/>
    <w:rsid w:val="005C0705"/>
    <w:rsid w:val="005C07FB"/>
    <w:rsid w:val="005C0BCF"/>
    <w:rsid w:val="005C1FD1"/>
    <w:rsid w:val="005C30F1"/>
    <w:rsid w:val="005C38E6"/>
    <w:rsid w:val="005C5670"/>
    <w:rsid w:val="005C5D46"/>
    <w:rsid w:val="005C60F4"/>
    <w:rsid w:val="005C61DF"/>
    <w:rsid w:val="005C6E53"/>
    <w:rsid w:val="005C71C3"/>
    <w:rsid w:val="005D1826"/>
    <w:rsid w:val="005D1DA8"/>
    <w:rsid w:val="005D2385"/>
    <w:rsid w:val="005D2749"/>
    <w:rsid w:val="005D2D2F"/>
    <w:rsid w:val="005D3155"/>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0A9"/>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06B"/>
    <w:rsid w:val="006738AA"/>
    <w:rsid w:val="00674F2A"/>
    <w:rsid w:val="00676A0D"/>
    <w:rsid w:val="00676A85"/>
    <w:rsid w:val="00676DFD"/>
    <w:rsid w:val="00677BD7"/>
    <w:rsid w:val="006806EF"/>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0BE"/>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6F1"/>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3533"/>
    <w:rsid w:val="00773A12"/>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7AB"/>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B7E"/>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A"/>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3CE7"/>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6044"/>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1EB1"/>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458"/>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3DB"/>
    <w:rsid w:val="0098451B"/>
    <w:rsid w:val="00984ACE"/>
    <w:rsid w:val="00985AEF"/>
    <w:rsid w:val="00986892"/>
    <w:rsid w:val="00986A3B"/>
    <w:rsid w:val="00986ECF"/>
    <w:rsid w:val="0098754C"/>
    <w:rsid w:val="009875D5"/>
    <w:rsid w:val="009900E6"/>
    <w:rsid w:val="0099024F"/>
    <w:rsid w:val="0099066C"/>
    <w:rsid w:val="00991CB8"/>
    <w:rsid w:val="0099218A"/>
    <w:rsid w:val="00992859"/>
    <w:rsid w:val="00992C5F"/>
    <w:rsid w:val="00992FB4"/>
    <w:rsid w:val="00994EDB"/>
    <w:rsid w:val="009953F1"/>
    <w:rsid w:val="00995582"/>
    <w:rsid w:val="0099580C"/>
    <w:rsid w:val="00996BF3"/>
    <w:rsid w:val="009A03D2"/>
    <w:rsid w:val="009A08AC"/>
    <w:rsid w:val="009A185A"/>
    <w:rsid w:val="009A28D9"/>
    <w:rsid w:val="009A2A01"/>
    <w:rsid w:val="009A2ADF"/>
    <w:rsid w:val="009A3D41"/>
    <w:rsid w:val="009A4A4D"/>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648"/>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2667"/>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2993"/>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611"/>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792"/>
    <w:rsid w:val="00A97D18"/>
    <w:rsid w:val="00A97E92"/>
    <w:rsid w:val="00AA02DA"/>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16E93"/>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1F5"/>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071"/>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4AC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1F02"/>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3E1"/>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3BD"/>
    <w:rsid w:val="00DA59EE"/>
    <w:rsid w:val="00DA6859"/>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098"/>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007"/>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67DA6"/>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1449"/>
    <w:rsid w:val="00EB26B6"/>
    <w:rsid w:val="00EB2DED"/>
    <w:rsid w:val="00EB3A63"/>
    <w:rsid w:val="00EB3F6F"/>
    <w:rsid w:val="00EB460A"/>
    <w:rsid w:val="00EB5955"/>
    <w:rsid w:val="00EB5DB1"/>
    <w:rsid w:val="00EB5F3A"/>
    <w:rsid w:val="00EB73BF"/>
    <w:rsid w:val="00EB7462"/>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04ED"/>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6C2"/>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578"/>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3155"/>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aliases w:val="Citation List,본문(내용),List Paragraph (numbered (a)),Forth level,Heading x1,Normal bullet 2,List Paragraph1,body 2,List Paragraph11,lp1,Lettre d'introduction,1st level - Bullet List Paragraph,Paragrafo elenco,Lista 1,lp11,Cablenet"/>
    <w:basedOn w:val="Normal"/>
    <w:link w:val="ListParagraphChar"/>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 w:type="paragraph" w:customStyle="1" w:styleId="TableParagraph">
    <w:name w:val="Table Paragraph"/>
    <w:basedOn w:val="Normal"/>
    <w:uiPriority w:val="1"/>
    <w:qFormat/>
    <w:rsid w:val="00A72993"/>
    <w:pPr>
      <w:widowControl w:val="0"/>
      <w:overflowPunct/>
      <w:adjustRightInd/>
      <w:textAlignment w:val="auto"/>
    </w:pPr>
    <w:rPr>
      <w:rFonts w:ascii="Times New Roman" w:hAnsi="Times New Roman"/>
      <w:sz w:val="22"/>
      <w:szCs w:val="22"/>
      <w:lang w:val="ro-RO"/>
    </w:rPr>
  </w:style>
  <w:style w:type="character" w:customStyle="1" w:styleId="ListParagraphChar">
    <w:name w:val="List Paragraph Char"/>
    <w:aliases w:val="Citation List Char,본문(내용) Char,List Paragraph (numbered (a)) Char,Forth level Char,Heading x1 Char,Normal bullet 2 Char,List Paragraph1 Char,body 2 Char,List Paragraph11 Char,lp1 Char,Lettre d'introduction Char,Paragrafo elenco Char"/>
    <w:basedOn w:val="DefaultParagraphFont"/>
    <w:link w:val="ListParagraph"/>
    <w:uiPriority w:val="34"/>
    <w:rsid w:val="002968B3"/>
    <w:rPr>
      <w:rFonts w:ascii="MS Sans Serif" w:eastAsia="Times New Roman" w:hAnsi="MS Sans Serif"/>
      <w:sz w:val="20"/>
      <w:szCs w:val="20"/>
      <w:lang w:val="en-US"/>
    </w:rPr>
  </w:style>
  <w:style w:type="paragraph" w:customStyle="1" w:styleId="CharChar1">
    <w:name w:val="Char Char1"/>
    <w:basedOn w:val="Normal"/>
    <w:rsid w:val="00066607"/>
    <w:pPr>
      <w:overflowPunct/>
      <w:autoSpaceDE/>
      <w:autoSpaceDN/>
      <w:adjustRightInd/>
      <w:textAlignment w:val="auto"/>
    </w:pPr>
    <w:rPr>
      <w:rFonts w:ascii="Times New Roman" w:hAnsi="Times New Roman"/>
      <w:sz w:val="24"/>
      <w:szCs w:val="24"/>
      <w:lang w:val="pl-PL" w:eastAsia="pl-PL"/>
    </w:rPr>
  </w:style>
  <w:style w:type="paragraph" w:styleId="TOC1">
    <w:name w:val="toc 1"/>
    <w:basedOn w:val="Normal"/>
    <w:next w:val="Normal"/>
    <w:autoRedefine/>
    <w:uiPriority w:val="39"/>
    <w:semiHidden/>
    <w:unhideWhenUsed/>
    <w:rsid w:val="00FA157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923819">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aspchr.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CF6E31-14EE-4D17-8847-0610CBA2B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2871</Words>
  <Characters>16370</Characters>
  <Application>Microsoft Office Word</Application>
  <DocSecurity>0</DocSecurity>
  <Lines>136</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Oila Carmen</cp:lastModifiedBy>
  <cp:revision>3</cp:revision>
  <cp:lastPrinted>2026-01-22T10:10:00Z</cp:lastPrinted>
  <dcterms:created xsi:type="dcterms:W3CDTF">2026-01-22T10:01:00Z</dcterms:created>
  <dcterms:modified xsi:type="dcterms:W3CDTF">2026-01-22T10:10:00Z</dcterms:modified>
</cp:coreProperties>
</file>